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5349D">
      <w:pPr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IRIS PROJECT 2012 - Hoffmann Kriszta projekt koordinátor</w:t>
      </w:r>
    </w:p>
    <w:p w:rsidR="00000000" w:rsidRDefault="00F5349D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eastAsia="Arial" w:hAnsi="Times New Roman" w:cs="Times New Roman"/>
          <w:color w:val="000000"/>
        </w:rPr>
        <w:t xml:space="preserve">(2012. március 1. és 2012. </w:t>
      </w:r>
      <w:r>
        <w:rPr>
          <w:rFonts w:ascii="Times New Roman" w:hAnsi="Times New Roman" w:cs="Times New Roman"/>
          <w:color w:val="000000"/>
        </w:rPr>
        <w:t>október 31.)</w:t>
      </w:r>
    </w:p>
    <w:p w:rsidR="00000000" w:rsidRDefault="00F5349D">
      <w:pPr>
        <w:jc w:val="both"/>
        <w:rPr>
          <w:rFonts w:ascii="Times New Roman" w:hAnsi="Times New Roman" w:cs="Times New Roman"/>
          <w:color w:val="000000"/>
        </w:rPr>
      </w:pPr>
    </w:p>
    <w:p w:rsidR="00000000" w:rsidRDefault="00F5349D">
      <w:pPr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A kezdetek ...</w:t>
      </w:r>
    </w:p>
    <w:p w:rsidR="00000000" w:rsidRDefault="00F5349D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>2010. tavasza</w:t>
      </w:r>
      <w:r>
        <w:rPr>
          <w:rFonts w:ascii="Times New Roman" w:hAnsi="Times New Roman" w:cs="Times New Roman"/>
          <w:color w:val="000000"/>
        </w:rPr>
        <w:t xml:space="preserve"> </w:t>
      </w:r>
    </w:p>
    <w:p w:rsidR="00000000" w:rsidRDefault="00F5349D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 zürichi Flora Dora nevű szervezet ekkor kezdte el feltérképezni és összegyűjteni azokat a szervezeteket és szakembereket, akik</w:t>
      </w:r>
      <w:r>
        <w:rPr>
          <w:rFonts w:ascii="Times New Roman" w:hAnsi="Times New Roman" w:cs="Times New Roman"/>
          <w:color w:val="000000"/>
        </w:rPr>
        <w:t xml:space="preserve"> Magyarországon az utcai prostitúció problémájával a gyakorlatban foglalkoznak.</w:t>
      </w:r>
    </w:p>
    <w:p w:rsidR="00000000" w:rsidRDefault="00F5349D">
      <w:pPr>
        <w:jc w:val="both"/>
        <w:rPr>
          <w:rFonts w:ascii="Times New Roman" w:hAnsi="Times New Roman" w:cs="Times New Roman"/>
          <w:color w:val="000000"/>
        </w:rPr>
      </w:pPr>
    </w:p>
    <w:p w:rsidR="00000000" w:rsidRDefault="00F5349D">
      <w:pPr>
        <w:jc w:val="both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>2010. november</w:t>
      </w:r>
    </w:p>
    <w:p w:rsidR="00000000" w:rsidRDefault="00F5349D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Első találkozó Zürichben (résztvevők a Baptista Szeretetszolgálat, a Félúton Alapítvány, a Flora Dora, az INDIT Közalapítvány, a Periféria Egyesület, a Sex Educ</w:t>
      </w:r>
      <w:r>
        <w:rPr>
          <w:rFonts w:ascii="Times New Roman" w:hAnsi="Times New Roman" w:cs="Times New Roman"/>
          <w:color w:val="000000"/>
        </w:rPr>
        <w:t>atio Alapítvány és a Szexmunkások Érdekvédelmi Egyesületének  munkatársai).</w:t>
      </w:r>
    </w:p>
    <w:p w:rsidR="00000000" w:rsidRDefault="00F5349D">
      <w:pPr>
        <w:jc w:val="both"/>
        <w:rPr>
          <w:rFonts w:ascii="Times New Roman" w:hAnsi="Times New Roman" w:cs="Times New Roman"/>
          <w:color w:val="000000"/>
        </w:rPr>
      </w:pPr>
    </w:p>
    <w:p w:rsidR="00000000" w:rsidRDefault="00F5349D">
      <w:pPr>
        <w:jc w:val="both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 xml:space="preserve">2011. január </w:t>
      </w:r>
    </w:p>
    <w:p w:rsidR="00000000" w:rsidRDefault="00F5349D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Intézménylátogatás és szakmai műhely Budapesten.</w:t>
      </w:r>
    </w:p>
    <w:p w:rsidR="00000000" w:rsidRDefault="00F5349D">
      <w:pPr>
        <w:jc w:val="both"/>
        <w:rPr>
          <w:rFonts w:ascii="Times New Roman" w:hAnsi="Times New Roman" w:cs="Times New Roman"/>
          <w:color w:val="000000"/>
        </w:rPr>
      </w:pPr>
    </w:p>
    <w:p w:rsidR="00000000" w:rsidRDefault="00F5349D">
      <w:pPr>
        <w:jc w:val="both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>2011. január- március</w:t>
      </w:r>
    </w:p>
    <w:p w:rsidR="00000000" w:rsidRDefault="00F5349D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Folyamatos egyeztetések, pályázatírás.</w:t>
      </w:r>
    </w:p>
    <w:p w:rsidR="00000000" w:rsidRDefault="00F5349D">
      <w:pPr>
        <w:jc w:val="both"/>
        <w:rPr>
          <w:rFonts w:ascii="Times New Roman" w:hAnsi="Times New Roman" w:cs="Times New Roman"/>
          <w:color w:val="000000"/>
        </w:rPr>
      </w:pPr>
    </w:p>
    <w:p w:rsidR="00000000" w:rsidRDefault="00F5349D">
      <w:pPr>
        <w:jc w:val="both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>2011. június</w:t>
      </w:r>
    </w:p>
    <w:p w:rsidR="00000000" w:rsidRDefault="00F5349D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 svájci-magyar munkacsoport hálózati ta</w:t>
      </w:r>
      <w:r>
        <w:rPr>
          <w:rFonts w:ascii="Times New Roman" w:hAnsi="Times New Roman" w:cs="Times New Roman"/>
          <w:color w:val="000000"/>
        </w:rPr>
        <w:t>lálkozója Budapesten.</w:t>
      </w:r>
    </w:p>
    <w:p w:rsidR="00000000" w:rsidRDefault="00F5349D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Résztvevő szervezetek, intézmények: a Flora Dora, a Sex Educatio Alapítvány, az INDIT Közalapítvány, a Periféria Egyesület, a Nemzeti Erőforrás Minisztérium, a Baptista Szeretetszolgálat, az International Organization of Migration, a </w:t>
      </w:r>
      <w:r>
        <w:rPr>
          <w:rFonts w:ascii="Times New Roman" w:hAnsi="Times New Roman" w:cs="Times New Roman"/>
          <w:color w:val="000000"/>
        </w:rPr>
        <w:t>Nemzeti Nyomozó Iroda, a Félúton Alapítvány, az Országos Kríziskezelő és Információs Telefonszolgálat, a Kornis Klára Gyermekotthon, a Szexmunkások Érdekvédelmi Egyesülete.</w:t>
      </w:r>
    </w:p>
    <w:p w:rsidR="00000000" w:rsidRDefault="00F5349D">
      <w:pPr>
        <w:jc w:val="both"/>
        <w:rPr>
          <w:rFonts w:ascii="Times New Roman" w:hAnsi="Times New Roman" w:cs="Times New Roman"/>
          <w:color w:val="000000"/>
        </w:rPr>
      </w:pPr>
    </w:p>
    <w:p w:rsidR="00000000" w:rsidRDefault="00F5349D">
      <w:pPr>
        <w:jc w:val="both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>2011. július – szeptember</w:t>
      </w:r>
    </w:p>
    <w:p w:rsidR="00000000" w:rsidRDefault="00F5349D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 munkacsoport átstrukturálása, a konzorcium véglegesíté</w:t>
      </w:r>
      <w:r>
        <w:rPr>
          <w:rFonts w:ascii="Times New Roman" w:hAnsi="Times New Roman" w:cs="Times New Roman"/>
          <w:color w:val="000000"/>
        </w:rPr>
        <w:t>se, és a végső pályázati anyag kidolgozása.</w:t>
      </w:r>
    </w:p>
    <w:p w:rsidR="00000000" w:rsidRDefault="00F5349D">
      <w:pPr>
        <w:jc w:val="both"/>
        <w:rPr>
          <w:rFonts w:ascii="Times New Roman" w:hAnsi="Times New Roman" w:cs="Times New Roman"/>
          <w:color w:val="000000"/>
        </w:rPr>
      </w:pPr>
    </w:p>
    <w:p w:rsidR="00000000" w:rsidRDefault="00F5349D">
      <w:pPr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A konzorcium</w:t>
      </w:r>
    </w:p>
    <w:p w:rsidR="00000000" w:rsidRDefault="00F5349D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Stadt Zürich Soziale Einrichtungen und Betriebe Frauenberatung Flora Dora</w:t>
      </w:r>
    </w:p>
    <w:p w:rsidR="00000000" w:rsidRDefault="00F5349D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Sex Educatio Alapítvány, Budapest</w:t>
      </w:r>
    </w:p>
    <w:p w:rsidR="00000000" w:rsidRDefault="00F5349D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INDIT Közalapítvány, Pécs</w:t>
      </w:r>
    </w:p>
    <w:p w:rsidR="00000000" w:rsidRDefault="00F5349D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Periféria Egyesület, Nyíregyháza</w:t>
      </w:r>
    </w:p>
    <w:p w:rsidR="00000000" w:rsidRDefault="00F5349D">
      <w:pPr>
        <w:jc w:val="both"/>
        <w:rPr>
          <w:rFonts w:ascii="Times New Roman" w:hAnsi="Times New Roman" w:cs="Times New Roman"/>
          <w:color w:val="000000"/>
        </w:rPr>
      </w:pPr>
    </w:p>
    <w:p w:rsidR="00000000" w:rsidRDefault="00F5349D">
      <w:pPr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A projekt anyagi háttere</w:t>
      </w:r>
    </w:p>
    <w:p w:rsidR="00000000" w:rsidRDefault="00F5349D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 </w:t>
      </w:r>
      <w:r>
        <w:rPr>
          <w:rFonts w:ascii="Times New Roman" w:hAnsi="Times New Roman" w:cs="Times New Roman"/>
          <w:i/>
          <w:iCs/>
          <w:color w:val="000000"/>
        </w:rPr>
        <w:t>Svá</w:t>
      </w:r>
      <w:r>
        <w:rPr>
          <w:rFonts w:ascii="Times New Roman" w:hAnsi="Times New Roman" w:cs="Times New Roman"/>
          <w:i/>
          <w:iCs/>
          <w:color w:val="000000"/>
        </w:rPr>
        <w:t>jci-Magyar Együttműködési Program</w:t>
      </w:r>
      <w:r>
        <w:rPr>
          <w:rFonts w:ascii="Times New Roman" w:hAnsi="Times New Roman" w:cs="Times New Roman"/>
          <w:color w:val="000000"/>
        </w:rPr>
        <w:t xml:space="preserve"> keretében nyertünk támogatást a Svájci Hozzájárulás - Testvértelepülési és Partnerségi Pályázati Alap partnerség komponensére benyújtott pályázat keretében, </w:t>
      </w:r>
      <w:r>
        <w:rPr>
          <w:rFonts w:ascii="Times New Roman" w:hAnsi="Times New Roman" w:cs="Times New Roman"/>
          <w:i/>
          <w:iCs/>
          <w:color w:val="000000"/>
        </w:rPr>
        <w:t>„Szociális szolgáltatások fejlesztése prostitúcióban élő magyar n</w:t>
      </w:r>
      <w:r>
        <w:rPr>
          <w:rFonts w:ascii="Times New Roman" w:hAnsi="Times New Roman" w:cs="Times New Roman"/>
          <w:i/>
          <w:iCs/>
          <w:color w:val="000000"/>
        </w:rPr>
        <w:t>ők részére Magyarországon és Svájcban”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címmel.</w:t>
      </w:r>
    </w:p>
    <w:p w:rsidR="00000000" w:rsidRDefault="00F5349D">
      <w:pPr>
        <w:jc w:val="both"/>
        <w:rPr>
          <w:rFonts w:ascii="Times New Roman" w:hAnsi="Times New Roman" w:cs="Times New Roman"/>
          <w:color w:val="000000"/>
        </w:rPr>
      </w:pPr>
    </w:p>
    <w:p w:rsidR="00000000" w:rsidRDefault="00F5349D">
      <w:pPr>
        <w:tabs>
          <w:tab w:val="left" w:pos="405"/>
        </w:tabs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A projekt célja </w:t>
      </w:r>
    </w:p>
    <w:p w:rsidR="00000000" w:rsidRDefault="00F5349D">
      <w:pPr>
        <w:tabs>
          <w:tab w:val="left" w:pos="40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Az együttműködésben dolgozó három magyar és egy svájci szervezet olyan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szociális szolgáltatási koncepció</w:t>
      </w:r>
      <w:r>
        <w:rPr>
          <w:rFonts w:ascii="Times New Roman" w:hAnsi="Times New Roman" w:cs="Times New Roman"/>
          <w:color w:val="000000"/>
        </w:rPr>
        <w:t>t dolgozott ki, amely képes javítani a prostitúcióban élő nők helyzetén, életkörülménye</w:t>
      </w:r>
      <w:r>
        <w:rPr>
          <w:rFonts w:ascii="Times New Roman" w:hAnsi="Times New Roman" w:cs="Times New Roman"/>
          <w:color w:val="000000"/>
        </w:rPr>
        <w:t xml:space="preserve">in és életesélyein. </w:t>
      </w:r>
    </w:p>
    <w:p w:rsidR="00000000" w:rsidRDefault="00F5349D">
      <w:pPr>
        <w:tabs>
          <w:tab w:val="left" w:pos="405"/>
        </w:tabs>
        <w:jc w:val="both"/>
        <w:rPr>
          <w:rFonts w:ascii="Times New Roman" w:hAnsi="Times New Roman" w:cs="Times New Roman"/>
          <w:color w:val="000000"/>
        </w:rPr>
      </w:pPr>
    </w:p>
    <w:p w:rsidR="00000000" w:rsidRDefault="00F5349D">
      <w:pPr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Projekt tevékenységek</w:t>
      </w:r>
    </w:p>
    <w:p w:rsidR="00000000" w:rsidRDefault="00F5349D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>Lobby munka:</w:t>
      </w:r>
      <w:r>
        <w:rPr>
          <w:rFonts w:ascii="Times New Roman" w:hAnsi="Times New Roman" w:cs="Times New Roman"/>
          <w:color w:val="000000"/>
        </w:rPr>
        <w:t xml:space="preserve"> az országos és helyi döntéshozók, egyéb kormányzati képviselők, a témában kompetens szakemberek megkeresése, informálása a projekt célkitűzéseiről, az elvégzett munkáról, </w:t>
      </w:r>
      <w:r>
        <w:rPr>
          <w:rFonts w:ascii="Times New Roman" w:hAnsi="Times New Roman" w:cs="Times New Roman"/>
          <w:color w:val="000000"/>
        </w:rPr>
        <w:lastRenderedPageBreak/>
        <w:t>az elért eredményekről, kido</w:t>
      </w:r>
      <w:r>
        <w:rPr>
          <w:rFonts w:ascii="Times New Roman" w:hAnsi="Times New Roman" w:cs="Times New Roman"/>
          <w:color w:val="000000"/>
        </w:rPr>
        <w:t>lgozott javaslatokról.</w:t>
      </w:r>
    </w:p>
    <w:p w:rsidR="00000000" w:rsidRDefault="00F5349D">
      <w:pPr>
        <w:jc w:val="both"/>
        <w:rPr>
          <w:rFonts w:ascii="Times New Roman" w:hAnsi="Times New Roman" w:cs="Times New Roman"/>
          <w:color w:val="000000"/>
        </w:rPr>
      </w:pPr>
    </w:p>
    <w:p w:rsidR="00000000" w:rsidRDefault="00F5349D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 </w:t>
      </w:r>
      <w:r>
        <w:rPr>
          <w:rFonts w:ascii="Times New Roman" w:hAnsi="Times New Roman" w:cs="Times New Roman"/>
          <w:i/>
          <w:iCs/>
          <w:color w:val="000000"/>
        </w:rPr>
        <w:t>magyarországi tanulmányút</w:t>
      </w:r>
      <w:r>
        <w:rPr>
          <w:rFonts w:ascii="Times New Roman" w:hAnsi="Times New Roman" w:cs="Times New Roman"/>
          <w:color w:val="000000"/>
        </w:rPr>
        <w:t xml:space="preserve"> megvalósítása során lehetőség nyílt találkozni a hálózat tagjaival, felmérni a közös pontokat, lehetőségeket, átbeszélni a szakmai műhelyek keretében az utcai megkereső munka lehetőségeit és tapasztalatai</w:t>
      </w:r>
      <w:r>
        <w:rPr>
          <w:rFonts w:ascii="Times New Roman" w:hAnsi="Times New Roman" w:cs="Times New Roman"/>
          <w:color w:val="000000"/>
        </w:rPr>
        <w:t>t, valamint összehasonlítani a svájci és a magyar jó gyakorlatokat.</w:t>
      </w:r>
    </w:p>
    <w:p w:rsidR="00000000" w:rsidRDefault="00F5349D">
      <w:pPr>
        <w:jc w:val="both"/>
        <w:rPr>
          <w:rFonts w:ascii="Times New Roman" w:hAnsi="Times New Roman" w:cs="Times New Roman"/>
          <w:color w:val="000000"/>
        </w:rPr>
      </w:pPr>
    </w:p>
    <w:p w:rsidR="00000000" w:rsidRDefault="00F5349D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 terepmunka során megvalósított </w:t>
      </w:r>
      <w:r>
        <w:rPr>
          <w:rFonts w:ascii="Times New Roman" w:hAnsi="Times New Roman" w:cs="Times New Roman"/>
          <w:i/>
          <w:iCs/>
          <w:color w:val="000000"/>
        </w:rPr>
        <w:t>kutatás</w:t>
      </w:r>
      <w:r>
        <w:rPr>
          <w:rFonts w:ascii="Times New Roman" w:hAnsi="Times New Roman" w:cs="Times New Roman"/>
          <w:color w:val="000000"/>
        </w:rPr>
        <w:t xml:space="preserve"> keretében </w:t>
      </w:r>
      <w:r>
        <w:rPr>
          <w:rFonts w:ascii="Times New Roman" w:hAnsi="Times New Roman" w:cs="Times New Roman"/>
          <w:i/>
          <w:iCs/>
          <w:color w:val="000000"/>
        </w:rPr>
        <w:t>interjúk és kérdőívek</w:t>
      </w:r>
      <w:r>
        <w:rPr>
          <w:rFonts w:ascii="Times New Roman" w:hAnsi="Times New Roman" w:cs="Times New Roman"/>
          <w:color w:val="000000"/>
        </w:rPr>
        <w:t xml:space="preserve"> felvételére került sor prostitúcióban élő nőkkel és a témában kompetens szakértőkkel. A kutatás témája: a prostitú</w:t>
      </w:r>
      <w:r>
        <w:rPr>
          <w:rFonts w:ascii="Times New Roman" w:hAnsi="Times New Roman" w:cs="Times New Roman"/>
          <w:color w:val="000000"/>
        </w:rPr>
        <w:t>ció jelenségének alaposabb megismerése, a migráció okai, az igénybe vehető szociális szolgáltatások összehasonlítása Svájcban és Magyarországon a prostitúcióban élő nők szemszögéből.</w:t>
      </w:r>
    </w:p>
    <w:p w:rsidR="00000000" w:rsidRDefault="00F5349D">
      <w:pPr>
        <w:jc w:val="both"/>
        <w:rPr>
          <w:rFonts w:ascii="Times New Roman" w:hAnsi="Times New Roman" w:cs="Times New Roman"/>
          <w:color w:val="000000"/>
        </w:rPr>
      </w:pPr>
    </w:p>
    <w:p w:rsidR="00000000" w:rsidRDefault="00F5349D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zürichi tanulmányutak</w:t>
      </w:r>
      <w:r>
        <w:rPr>
          <w:rFonts w:ascii="Times New Roman" w:hAnsi="Times New Roman" w:cs="Times New Roman"/>
          <w:color w:val="000000"/>
        </w:rPr>
        <w:t xml:space="preserve"> során a magyar szociális munkások részt vettek a</w:t>
      </w:r>
      <w:r>
        <w:rPr>
          <w:rFonts w:ascii="Times New Roman" w:hAnsi="Times New Roman" w:cs="Times New Roman"/>
          <w:color w:val="000000"/>
        </w:rPr>
        <w:t xml:space="preserve"> Flora Doránál  a napi terep és irodai munkában (tapasztalatcsere, esetmegbeszélés, közös utcai megkereső munka, közös ügyfélellátás, a magyar származású prostitúcióban élő nők szükségleteinek felmérése; hazatérés előtt álló ügyfelek felkészítése, naprakés</w:t>
      </w:r>
      <w:r>
        <w:rPr>
          <w:rFonts w:ascii="Times New Roman" w:hAnsi="Times New Roman" w:cs="Times New Roman"/>
          <w:color w:val="000000"/>
        </w:rPr>
        <w:t>z információkkal való ellátásuk a Magyarországon igénybe vehető ellátási formákról).</w:t>
      </w:r>
    </w:p>
    <w:p w:rsidR="00000000" w:rsidRDefault="00F5349D">
      <w:pPr>
        <w:jc w:val="both"/>
        <w:rPr>
          <w:rFonts w:ascii="Times New Roman" w:hAnsi="Times New Roman" w:cs="Times New Roman"/>
          <w:color w:val="000000"/>
        </w:rPr>
      </w:pPr>
    </w:p>
    <w:p w:rsidR="00000000" w:rsidRDefault="00F5349D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 </w:t>
      </w:r>
      <w:r>
        <w:rPr>
          <w:rFonts w:ascii="Times New Roman" w:hAnsi="Times New Roman" w:cs="Times New Roman"/>
          <w:i/>
          <w:iCs/>
          <w:color w:val="000000"/>
        </w:rPr>
        <w:t>módszertani kiadvány</w:t>
      </w:r>
      <w:r>
        <w:rPr>
          <w:rFonts w:ascii="Times New Roman" w:hAnsi="Times New Roman" w:cs="Times New Roman"/>
          <w:color w:val="000000"/>
        </w:rPr>
        <w:t xml:space="preserve"> komplex összegzése a konzorcium szakmai tapasztalatának a prostituáltakkal végzett utcai megkereső munkáról. A kiadványban bemutatásra kerülnek a h</w:t>
      </w:r>
      <w:r>
        <w:rPr>
          <w:rFonts w:ascii="Times New Roman" w:hAnsi="Times New Roman" w:cs="Times New Roman"/>
          <w:color w:val="000000"/>
        </w:rPr>
        <w:t xml:space="preserve">azai és a svájci bevált szakmai gyakorlatok, a jogszabályi és intézményi háttér feltérképezése, a jelenség leírása, a szakmai protokoll, mely reflektál a terepmunka során felmerülő problémákra és lehetséges megoldásokat kínál azokra. </w:t>
      </w:r>
    </w:p>
    <w:p w:rsidR="00000000" w:rsidRDefault="00F5349D">
      <w:pPr>
        <w:jc w:val="both"/>
        <w:rPr>
          <w:rFonts w:ascii="Times New Roman" w:hAnsi="Times New Roman" w:cs="Times New Roman"/>
          <w:color w:val="000000"/>
        </w:rPr>
      </w:pPr>
    </w:p>
    <w:p w:rsidR="00000000" w:rsidRDefault="00F5349D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 </w:t>
      </w:r>
      <w:r>
        <w:rPr>
          <w:rFonts w:ascii="Times New Roman" w:hAnsi="Times New Roman" w:cs="Times New Roman"/>
          <w:i/>
          <w:iCs/>
          <w:color w:val="000000"/>
        </w:rPr>
        <w:t>zárótanulmány</w:t>
      </w:r>
      <w:r>
        <w:rPr>
          <w:rFonts w:ascii="Times New Roman" w:hAnsi="Times New Roman" w:cs="Times New Roman"/>
          <w:color w:val="000000"/>
        </w:rPr>
        <w:t xml:space="preserve"> tart</w:t>
      </w:r>
      <w:r>
        <w:rPr>
          <w:rFonts w:ascii="Times New Roman" w:hAnsi="Times New Roman" w:cs="Times New Roman"/>
          <w:color w:val="000000"/>
        </w:rPr>
        <w:t>almazza a projekt bemutatását, a projekttevékenységek teljes összefoglalását és értékelését; a konzorciumi partnerek és a hálózati partnerek munkájának ismertetését; tartalmaz egy beszámolót a kutatás eredményeiről; a prostitúcióból való kilépési lehetőség</w:t>
      </w:r>
      <w:r>
        <w:rPr>
          <w:rFonts w:ascii="Times New Roman" w:hAnsi="Times New Roman" w:cs="Times New Roman"/>
          <w:color w:val="000000"/>
        </w:rPr>
        <w:t>ek feltérképezésének eredményeit; javaslatokat, konkrét ajánlásokat, a hazai és külföldi jó gyakorlatok alapján a hazai jogszabályok és a szociális szolgáltatási koncepció ki ill. átdolgozására vonatkozóan.</w:t>
      </w:r>
    </w:p>
    <w:p w:rsidR="00000000" w:rsidRDefault="00F5349D">
      <w:pPr>
        <w:jc w:val="both"/>
        <w:rPr>
          <w:rFonts w:ascii="Times New Roman" w:hAnsi="Times New Roman" w:cs="Times New Roman"/>
          <w:color w:val="000000"/>
        </w:rPr>
      </w:pPr>
    </w:p>
    <w:p w:rsidR="00000000" w:rsidRDefault="00F5349D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 </w:t>
      </w:r>
      <w:r>
        <w:rPr>
          <w:rFonts w:ascii="Times New Roman" w:hAnsi="Times New Roman" w:cs="Times New Roman"/>
          <w:i/>
          <w:iCs/>
          <w:color w:val="000000"/>
        </w:rPr>
        <w:t>projektzáró találkozó</w:t>
      </w:r>
      <w:r>
        <w:rPr>
          <w:rFonts w:ascii="Times New Roman" w:hAnsi="Times New Roman" w:cs="Times New Roman"/>
          <w:color w:val="000000"/>
        </w:rPr>
        <w:t xml:space="preserve"> Budapesten került megren</w:t>
      </w:r>
      <w:r>
        <w:rPr>
          <w:rFonts w:ascii="Times New Roman" w:hAnsi="Times New Roman" w:cs="Times New Roman"/>
          <w:color w:val="000000"/>
        </w:rPr>
        <w:t xml:space="preserve">dezésre. </w:t>
      </w:r>
    </w:p>
    <w:p w:rsidR="00000000" w:rsidRDefault="00F5349D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 találkozó célja a projekt értékelése, az elkészült kiadványok bemutatása, az eredmények összegzése és disszeminálása.</w:t>
      </w:r>
    </w:p>
    <w:p w:rsidR="00000000" w:rsidRDefault="00F5349D">
      <w:pPr>
        <w:jc w:val="both"/>
        <w:rPr>
          <w:rFonts w:ascii="Times New Roman" w:hAnsi="Times New Roman" w:cs="Times New Roman"/>
          <w:color w:val="000000"/>
        </w:rPr>
      </w:pPr>
    </w:p>
    <w:p w:rsidR="00000000" w:rsidRDefault="00F5349D">
      <w:pPr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Eredmények számokban</w:t>
      </w:r>
    </w:p>
    <w:p w:rsidR="00000000" w:rsidRDefault="00F5349D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 hetes Magyarországi tanulmányút</w:t>
      </w:r>
    </w:p>
    <w:p w:rsidR="00000000" w:rsidRDefault="00F5349D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4 x 2 hetes Zürichi terepmunka</w:t>
      </w:r>
    </w:p>
    <w:p w:rsidR="00000000" w:rsidRDefault="00F5349D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120 kérdőív</w:t>
      </w:r>
    </w:p>
    <w:p w:rsidR="00000000" w:rsidRDefault="00F5349D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23 szakértői interjú</w:t>
      </w:r>
    </w:p>
    <w:p w:rsidR="00000000" w:rsidRDefault="00F5349D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10 éle</w:t>
      </w:r>
      <w:r>
        <w:rPr>
          <w:rFonts w:ascii="Times New Roman" w:hAnsi="Times New Roman" w:cs="Times New Roman"/>
          <w:color w:val="000000"/>
        </w:rPr>
        <w:t>tút interjú prostitúcióban élő nőkkel</w:t>
      </w:r>
    </w:p>
    <w:p w:rsidR="00000000" w:rsidRDefault="00F5349D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 módszertani kézikönyv - Utcai szociális munka prostitúcióba élő magyar nőkkel Magyarországon és Zürichben</w:t>
      </w:r>
    </w:p>
    <w:p w:rsidR="00000000" w:rsidRDefault="00F5349D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 projekt kiadvány IRIS 2012 - "Szociális szolgáltatások fejlesztése prostitúcióban élő magyar nők részére Mag</w:t>
      </w:r>
      <w:r>
        <w:rPr>
          <w:rFonts w:ascii="Times New Roman" w:hAnsi="Times New Roman" w:cs="Times New Roman"/>
          <w:color w:val="000000"/>
        </w:rPr>
        <w:t>yarországon és Svájcban" - Helyzetkép és teendő</w:t>
      </w:r>
    </w:p>
    <w:p w:rsidR="00000000" w:rsidRDefault="00F5349D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Kapcsolatfelvétel és stratégiai egyeztetés összesen 51 svájci, holland és magyar szervezettel</w:t>
      </w:r>
    </w:p>
    <w:p w:rsidR="00000000" w:rsidRDefault="00F5349D">
      <w:pPr>
        <w:jc w:val="both"/>
        <w:rPr>
          <w:rFonts w:ascii="Times New Roman" w:hAnsi="Times New Roman" w:cs="Times New Roman"/>
          <w:color w:val="000000"/>
        </w:rPr>
      </w:pPr>
    </w:p>
    <w:p w:rsidR="00000000" w:rsidRDefault="00F5349D">
      <w:pPr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További információk a projekttel kapcsolatban:</w:t>
      </w:r>
    </w:p>
    <w:p w:rsidR="00000000" w:rsidRDefault="00F5349D">
      <w:pPr>
        <w:jc w:val="both"/>
        <w:rPr>
          <w:rFonts w:ascii="Times New Roman" w:hAnsi="Times New Roman" w:cs="Times New Roman"/>
          <w:b/>
          <w:bCs/>
          <w:color w:val="000000"/>
        </w:rPr>
      </w:pPr>
    </w:p>
    <w:p w:rsidR="00000000" w:rsidRDefault="00F5349D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Weboldal:</w:t>
      </w:r>
      <w:r>
        <w:rPr>
          <w:rFonts w:ascii="Times New Roman" w:hAnsi="Times New Roman" w:cs="Times New Roman"/>
          <w:color w:val="000000"/>
        </w:rPr>
        <w:t xml:space="preserve"> http://sexeducatio.hu/index.php?subpage=iris2012</w:t>
      </w:r>
    </w:p>
    <w:p w:rsidR="00000000" w:rsidRDefault="00F5349D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eastAsia="Arial" w:hAnsi="Times New Roman" w:cs="Times New Roman"/>
          <w:b/>
          <w:bCs/>
          <w:color w:val="000000"/>
        </w:rPr>
        <w:t>Email:</w:t>
      </w:r>
      <w:r>
        <w:rPr>
          <w:rFonts w:ascii="Times New Roman" w:hAnsi="Times New Roman" w:cs="Times New Roman"/>
          <w:color w:val="000000"/>
        </w:rPr>
        <w:t xml:space="preserve"> irisroject2012@gmail.com</w:t>
      </w:r>
    </w:p>
    <w:p w:rsidR="00F5349D" w:rsidRDefault="00F5349D">
      <w:pPr>
        <w:jc w:val="right"/>
        <w:rPr>
          <w:rFonts w:ascii="Times New Roman" w:hAnsi="Times New Roman" w:cs="Times New Roman"/>
          <w:color w:val="000000"/>
        </w:rPr>
      </w:pPr>
    </w:p>
    <w:sectPr w:rsidR="00F5349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Liberation Serif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WenQuanYi Micro Hei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msmincho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883F56"/>
    <w:rsid w:val="00883F56"/>
    <w:rsid w:val="00F53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widowControl w:val="0"/>
      <w:suppressAutoHyphens/>
    </w:pPr>
    <w:rPr>
      <w:rFonts w:ascii="Liberation Serif" w:eastAsia="WenQuanYi Micro Hei" w:hAnsi="Liberation Serif" w:cs="Lohit Hindi"/>
      <w:kern w:val="1"/>
      <w:sz w:val="24"/>
      <w:szCs w:val="24"/>
      <w:lang w:eastAsia="hi-IN" w:bidi="hi-IN"/>
    </w:rPr>
  </w:style>
  <w:style w:type="character" w:default="1" w:styleId="Bekezdsalapbettpusa">
    <w:name w:val="Default Paragraph Font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Wingdings 2" w:hAnsi="Wingdings 2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Wingdings 2" w:hAnsi="Wingdings 2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Felsorolsjel">
    <w:name w:val="Felsorolásjel"/>
    <w:rPr>
      <w:rFonts w:ascii="OpenSymbol" w:eastAsia="OpenSymbol" w:hAnsi="OpenSymbol" w:cs="OpenSymbol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</w:style>
  <w:style w:type="paragraph" w:customStyle="1" w:styleId="Felirat">
    <w:name w:val="Felirat"/>
    <w:basedOn w:val="Norml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pPr>
      <w:suppressLineNumbers/>
    </w:pPr>
  </w:style>
  <w:style w:type="paragraph" w:customStyle="1" w:styleId="Objektumnyllal">
    <w:name w:val="Objektum nyíllal"/>
    <w:basedOn w:val="Norml"/>
  </w:style>
  <w:style w:type="paragraph" w:customStyle="1" w:styleId="Objektumrnykkal">
    <w:name w:val="Objektum árnyékkal"/>
    <w:basedOn w:val="Norml"/>
  </w:style>
  <w:style w:type="paragraph" w:customStyle="1" w:styleId="Kitltetlenobjektum">
    <w:name w:val="Kitöltetlen objektum"/>
    <w:basedOn w:val="Norml"/>
  </w:style>
  <w:style w:type="paragraph" w:customStyle="1" w:styleId="Szveg">
    <w:name w:val="Szöveg"/>
    <w:basedOn w:val="Norml"/>
  </w:style>
  <w:style w:type="paragraph" w:customStyle="1" w:styleId="Sorkizrtszvegtrzs">
    <w:name w:val="Sorkizárt szövegtörzs"/>
    <w:basedOn w:val="Norml"/>
  </w:style>
  <w:style w:type="paragraph" w:customStyle="1" w:styleId="Elssorbehzsa">
    <w:name w:val="Els? sor behúzása"/>
    <w:basedOn w:val="Norml"/>
    <w:pPr>
      <w:ind w:firstLine="340"/>
    </w:pPr>
  </w:style>
  <w:style w:type="paragraph" w:styleId="Cm">
    <w:name w:val="Title"/>
    <w:basedOn w:val="Cmsor"/>
    <w:next w:val="Alcm"/>
    <w:qFormat/>
    <w:pPr>
      <w:jc w:val="center"/>
    </w:pPr>
    <w:rPr>
      <w:b/>
      <w:bCs/>
      <w:sz w:val="36"/>
      <w:szCs w:val="36"/>
    </w:rPr>
  </w:style>
  <w:style w:type="paragraph" w:styleId="Alcm">
    <w:name w:val="Subtitle"/>
    <w:basedOn w:val="Cmsor"/>
    <w:next w:val="Szvegtrzs"/>
    <w:qFormat/>
    <w:pPr>
      <w:jc w:val="center"/>
    </w:pPr>
    <w:rPr>
      <w:i/>
      <w:iCs/>
    </w:rPr>
  </w:style>
  <w:style w:type="paragraph" w:customStyle="1" w:styleId="Cm1">
    <w:name w:val="Cím1"/>
    <w:basedOn w:val="Norml"/>
    <w:pPr>
      <w:jc w:val="center"/>
    </w:pPr>
  </w:style>
  <w:style w:type="paragraph" w:customStyle="1" w:styleId="Cm2">
    <w:name w:val="Cím2"/>
    <w:basedOn w:val="Norml"/>
    <w:pPr>
      <w:spacing w:before="57" w:after="57"/>
      <w:ind w:right="113"/>
      <w:jc w:val="center"/>
    </w:pPr>
  </w:style>
  <w:style w:type="paragraph" w:customStyle="1" w:styleId="Cmsor1">
    <w:name w:val="Címsor1"/>
    <w:basedOn w:val="Norml"/>
    <w:pPr>
      <w:spacing w:before="238" w:after="119"/>
    </w:pPr>
  </w:style>
  <w:style w:type="paragraph" w:customStyle="1" w:styleId="Cmsor2">
    <w:name w:val="Címsor2"/>
    <w:basedOn w:val="Norml"/>
    <w:pPr>
      <w:spacing w:before="238" w:after="119"/>
    </w:pPr>
  </w:style>
  <w:style w:type="paragraph" w:customStyle="1" w:styleId="Mretvonal">
    <w:name w:val="Méretvonal"/>
    <w:basedOn w:val="Norml"/>
  </w:style>
  <w:style w:type="paragraph" w:customStyle="1" w:styleId="AlaprtelmezettLTGliederung1">
    <w:name w:val="Alapértelmezett~LT~Gliederung 1"/>
    <w:pPr>
      <w:widowControl w:val="0"/>
      <w:tabs>
        <w:tab w:val="left" w:pos="0"/>
        <w:tab w:val="left" w:pos="167"/>
        <w:tab w:val="left" w:pos="875"/>
        <w:tab w:val="left" w:pos="1582"/>
        <w:tab w:val="left" w:pos="2290"/>
        <w:tab w:val="left" w:pos="2997"/>
        <w:tab w:val="left" w:pos="3705"/>
        <w:tab w:val="left" w:pos="4412"/>
        <w:tab w:val="left" w:pos="5120"/>
        <w:tab w:val="left" w:pos="5827"/>
        <w:tab w:val="left" w:pos="6535"/>
        <w:tab w:val="left" w:pos="7242"/>
        <w:tab w:val="left" w:pos="7949"/>
        <w:tab w:val="left" w:pos="8657"/>
        <w:tab w:val="left" w:pos="9365"/>
        <w:tab w:val="left" w:pos="10072"/>
        <w:tab w:val="left" w:pos="10780"/>
        <w:tab w:val="left" w:pos="11487"/>
        <w:tab w:val="left" w:pos="12195"/>
        <w:tab w:val="left" w:pos="12902"/>
        <w:tab w:val="left" w:pos="13610"/>
      </w:tabs>
      <w:suppressAutoHyphens/>
      <w:autoSpaceDE w:val="0"/>
      <w:spacing w:after="285" w:line="218" w:lineRule="auto"/>
      <w:ind w:left="540" w:hanging="540"/>
    </w:pPr>
    <w:rPr>
      <w:rFonts w:ascii="msmincho" w:eastAsia="msmincho" w:hAnsi="msmincho" w:cs="msmincho"/>
      <w:color w:val="E6E6E6"/>
      <w:kern w:val="1"/>
      <w:sz w:val="64"/>
      <w:szCs w:val="64"/>
      <w:lang w:eastAsia="hi-IN" w:bidi="hi-IN"/>
    </w:rPr>
  </w:style>
  <w:style w:type="paragraph" w:customStyle="1" w:styleId="AlaprtelmezettLTGliederung2">
    <w:name w:val="Alapértelmezett~LT~Gliederung 2"/>
    <w:basedOn w:val="AlaprtelmezettLTGliederung1"/>
    <w:pPr>
      <w:tabs>
        <w:tab w:val="clear" w:pos="167"/>
        <w:tab w:val="clear" w:pos="875"/>
        <w:tab w:val="clear" w:pos="1582"/>
        <w:tab w:val="clear" w:pos="2290"/>
        <w:tab w:val="clear" w:pos="2997"/>
        <w:tab w:val="clear" w:pos="3705"/>
        <w:tab w:val="clear" w:pos="4412"/>
        <w:tab w:val="clear" w:pos="5120"/>
        <w:tab w:val="clear" w:pos="5827"/>
        <w:tab w:val="clear" w:pos="6535"/>
        <w:tab w:val="clear" w:pos="7242"/>
        <w:tab w:val="clear" w:pos="7949"/>
        <w:tab w:val="clear" w:pos="8657"/>
        <w:tab w:val="clear" w:pos="9365"/>
        <w:tab w:val="clear" w:pos="10072"/>
        <w:tab w:val="clear" w:pos="10780"/>
        <w:tab w:val="clear" w:pos="11487"/>
        <w:tab w:val="clear" w:pos="12195"/>
        <w:tab w:val="clear" w:pos="12902"/>
        <w:tab w:val="clear" w:pos="13610"/>
        <w:tab w:val="left" w:pos="-1170"/>
        <w:tab w:val="left" w:pos="-925"/>
        <w:tab w:val="left" w:pos="-218"/>
        <w:tab w:val="left" w:pos="490"/>
        <w:tab w:val="left" w:pos="1197"/>
        <w:tab w:val="left" w:pos="1904"/>
        <w:tab w:val="left" w:pos="2612"/>
        <w:tab w:val="left" w:pos="3320"/>
        <w:tab w:val="left" w:pos="4027"/>
        <w:tab w:val="left" w:pos="4735"/>
        <w:tab w:val="left" w:pos="5442"/>
        <w:tab w:val="left" w:pos="6150"/>
        <w:tab w:val="left" w:pos="6857"/>
        <w:tab w:val="left" w:pos="7565"/>
        <w:tab w:val="left" w:pos="8272"/>
        <w:tab w:val="left" w:pos="8980"/>
        <w:tab w:val="left" w:pos="9687"/>
        <w:tab w:val="left" w:pos="10395"/>
        <w:tab w:val="left" w:pos="11102"/>
        <w:tab w:val="left" w:pos="11810"/>
        <w:tab w:val="left" w:pos="12517"/>
      </w:tabs>
      <w:spacing w:after="227"/>
      <w:ind w:left="1170" w:hanging="450"/>
    </w:pPr>
    <w:rPr>
      <w:sz w:val="56"/>
      <w:szCs w:val="56"/>
    </w:rPr>
  </w:style>
  <w:style w:type="paragraph" w:customStyle="1" w:styleId="AlaprtelmezettLTGliederung3">
    <w:name w:val="Alapértelmezett~LT~Gliederung 3"/>
    <w:basedOn w:val="AlaprtelmezettLTGliederung2"/>
    <w:pPr>
      <w:tabs>
        <w:tab w:val="clear" w:pos="490"/>
        <w:tab w:val="clear" w:pos="1197"/>
        <w:tab w:val="clear" w:pos="1904"/>
        <w:tab w:val="clear" w:pos="2612"/>
        <w:tab w:val="clear" w:pos="3320"/>
        <w:tab w:val="clear" w:pos="4027"/>
        <w:tab w:val="clear" w:pos="4735"/>
        <w:tab w:val="clear" w:pos="5442"/>
        <w:tab w:val="clear" w:pos="6150"/>
        <w:tab w:val="clear" w:pos="6857"/>
        <w:tab w:val="clear" w:pos="7565"/>
        <w:tab w:val="clear" w:pos="8272"/>
        <w:tab w:val="clear" w:pos="8980"/>
        <w:tab w:val="clear" w:pos="9687"/>
        <w:tab w:val="clear" w:pos="10395"/>
        <w:tab w:val="clear" w:pos="11102"/>
        <w:tab w:val="clear" w:pos="11810"/>
        <w:tab w:val="clear" w:pos="12517"/>
        <w:tab w:val="left" w:pos="-1800"/>
        <w:tab w:val="left" w:pos="-1478"/>
        <w:tab w:val="left" w:pos="-770"/>
        <w:tab w:val="left" w:pos="-63"/>
        <w:tab w:val="left" w:pos="645"/>
        <w:tab w:val="left" w:pos="1352"/>
        <w:tab w:val="left" w:pos="2060"/>
        <w:tab w:val="left" w:pos="2767"/>
        <w:tab w:val="left" w:pos="3475"/>
        <w:tab w:val="left" w:pos="4182"/>
        <w:tab w:val="left" w:pos="4890"/>
        <w:tab w:val="left" w:pos="5597"/>
        <w:tab w:val="left" w:pos="6305"/>
        <w:tab w:val="left" w:pos="7012"/>
        <w:tab w:val="left" w:pos="7720"/>
        <w:tab w:val="left" w:pos="8427"/>
        <w:tab w:val="left" w:pos="9135"/>
        <w:tab w:val="left" w:pos="9842"/>
        <w:tab w:val="left" w:pos="10550"/>
        <w:tab w:val="left" w:pos="11257"/>
        <w:tab w:val="left" w:pos="11964"/>
      </w:tabs>
      <w:spacing w:after="170"/>
      <w:ind w:left="1800" w:hanging="360"/>
    </w:pPr>
    <w:rPr>
      <w:sz w:val="48"/>
      <w:szCs w:val="48"/>
    </w:rPr>
  </w:style>
  <w:style w:type="paragraph" w:customStyle="1" w:styleId="AlaprtelmezettLTGliederung4">
    <w:name w:val="Alapértelmezett~LT~Gliederung 4"/>
    <w:basedOn w:val="AlaprtelmezettLTGliederung3"/>
    <w:pPr>
      <w:tabs>
        <w:tab w:val="clear" w:pos="-1478"/>
        <w:tab w:val="clear" w:pos="-770"/>
        <w:tab w:val="clear" w:pos="-63"/>
        <w:tab w:val="clear" w:pos="645"/>
        <w:tab w:val="clear" w:pos="1352"/>
        <w:tab w:val="clear" w:pos="2060"/>
        <w:tab w:val="clear" w:pos="2767"/>
        <w:tab w:val="clear" w:pos="3475"/>
        <w:tab w:val="clear" w:pos="4182"/>
        <w:tab w:val="clear" w:pos="4890"/>
        <w:tab w:val="clear" w:pos="5597"/>
        <w:tab w:val="clear" w:pos="6305"/>
        <w:tab w:val="clear" w:pos="7012"/>
        <w:tab w:val="clear" w:pos="7720"/>
        <w:tab w:val="clear" w:pos="8427"/>
        <w:tab w:val="clear" w:pos="9135"/>
        <w:tab w:val="clear" w:pos="9842"/>
        <w:tab w:val="clear" w:pos="10550"/>
        <w:tab w:val="clear" w:pos="11257"/>
        <w:tab w:val="clear" w:pos="11964"/>
        <w:tab w:val="left" w:pos="-2520"/>
        <w:tab w:val="left" w:pos="-2210"/>
        <w:tab w:val="left" w:pos="-1503"/>
        <w:tab w:val="left" w:pos="-795"/>
        <w:tab w:val="left" w:pos="-88"/>
        <w:tab w:val="left" w:pos="620"/>
        <w:tab w:val="left" w:pos="1327"/>
        <w:tab w:val="left" w:pos="2035"/>
        <w:tab w:val="left" w:pos="2742"/>
        <w:tab w:val="left" w:pos="3450"/>
        <w:tab w:val="left" w:pos="4157"/>
        <w:tab w:val="left" w:pos="4865"/>
        <w:tab w:val="left" w:pos="5572"/>
        <w:tab w:val="left" w:pos="6280"/>
        <w:tab w:val="left" w:pos="6987"/>
        <w:tab w:val="left" w:pos="7695"/>
        <w:tab w:val="left" w:pos="8402"/>
        <w:tab w:val="left" w:pos="9110"/>
        <w:tab w:val="left" w:pos="9817"/>
        <w:tab w:val="left" w:pos="10524"/>
        <w:tab w:val="left" w:pos="11232"/>
      </w:tabs>
      <w:spacing w:after="115"/>
      <w:ind w:left="2520"/>
    </w:pPr>
    <w:rPr>
      <w:sz w:val="40"/>
      <w:szCs w:val="40"/>
    </w:rPr>
  </w:style>
  <w:style w:type="paragraph" w:customStyle="1" w:styleId="AlaprtelmezettLTGliederung5">
    <w:name w:val="Alapértelmezett~LT~Gliederung 5"/>
    <w:basedOn w:val="AlaprtelmezettLTGliederung4"/>
    <w:pPr>
      <w:tabs>
        <w:tab w:val="clear" w:pos="-2210"/>
        <w:tab w:val="clear" w:pos="-1503"/>
        <w:tab w:val="clear" w:pos="-795"/>
        <w:tab w:val="clear" w:pos="-88"/>
        <w:tab w:val="clear" w:pos="620"/>
        <w:tab w:val="clear" w:pos="1327"/>
        <w:tab w:val="clear" w:pos="2035"/>
        <w:tab w:val="clear" w:pos="2742"/>
        <w:tab w:val="clear" w:pos="3450"/>
        <w:tab w:val="clear" w:pos="4157"/>
        <w:tab w:val="clear" w:pos="4865"/>
        <w:tab w:val="clear" w:pos="5572"/>
        <w:tab w:val="clear" w:pos="6280"/>
        <w:tab w:val="clear" w:pos="6987"/>
        <w:tab w:val="clear" w:pos="7695"/>
        <w:tab w:val="clear" w:pos="8402"/>
        <w:tab w:val="clear" w:pos="9110"/>
        <w:tab w:val="clear" w:pos="9817"/>
        <w:tab w:val="clear" w:pos="10524"/>
        <w:tab w:val="clear" w:pos="11232"/>
        <w:tab w:val="left" w:pos="-3240"/>
        <w:tab w:val="left" w:pos="-2943"/>
        <w:tab w:val="left" w:pos="-2235"/>
        <w:tab w:val="left" w:pos="-1528"/>
        <w:tab w:val="left" w:pos="-820"/>
        <w:tab w:val="left" w:pos="-113"/>
        <w:tab w:val="left" w:pos="595"/>
        <w:tab w:val="left" w:pos="1302"/>
        <w:tab w:val="left" w:pos="2010"/>
        <w:tab w:val="left" w:pos="2717"/>
        <w:tab w:val="left" w:pos="3425"/>
        <w:tab w:val="left" w:pos="4132"/>
        <w:tab w:val="left" w:pos="4840"/>
        <w:tab w:val="left" w:pos="5547"/>
        <w:tab w:val="left" w:pos="6255"/>
        <w:tab w:val="left" w:pos="6962"/>
        <w:tab w:val="left" w:pos="7670"/>
        <w:tab w:val="left" w:pos="8377"/>
        <w:tab w:val="left" w:pos="9084"/>
        <w:tab w:val="left" w:pos="9792"/>
        <w:tab w:val="left" w:pos="10500"/>
      </w:tabs>
      <w:spacing w:after="57"/>
      <w:ind w:left="3240"/>
    </w:pPr>
  </w:style>
  <w:style w:type="paragraph" w:customStyle="1" w:styleId="AlaprtelmezettLTGliederung6">
    <w:name w:val="Alapértelmezett~LT~Gliederung 6"/>
    <w:basedOn w:val="AlaprtelmezettLTGliederung5"/>
  </w:style>
  <w:style w:type="paragraph" w:customStyle="1" w:styleId="AlaprtelmezettLTGliederung7">
    <w:name w:val="Alapértelmezett~LT~Gliederung 7"/>
    <w:basedOn w:val="AlaprtelmezettLTGliederung6"/>
  </w:style>
  <w:style w:type="paragraph" w:customStyle="1" w:styleId="AlaprtelmezettLTGliederung8">
    <w:name w:val="Alapértelmezett~LT~Gliederung 8"/>
    <w:basedOn w:val="AlaprtelmezettLTGliederung7"/>
  </w:style>
  <w:style w:type="paragraph" w:customStyle="1" w:styleId="AlaprtelmezettLTGliederung9">
    <w:name w:val="Alapértelmezett~LT~Gliederung 9"/>
    <w:basedOn w:val="AlaprtelmezettLTGliederung8"/>
  </w:style>
  <w:style w:type="paragraph" w:customStyle="1" w:styleId="AlaprtelmezettLTTitel">
    <w:name w:val="Alapértelmezett~LT~Titel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218" w:lineRule="auto"/>
      <w:jc w:val="center"/>
    </w:pPr>
    <w:rPr>
      <w:rFonts w:ascii="msmincho" w:eastAsia="msmincho" w:hAnsi="msmincho" w:cs="msmincho"/>
      <w:b/>
      <w:bCs/>
      <w:color w:val="E6E6E6"/>
      <w:kern w:val="1"/>
      <w:sz w:val="88"/>
      <w:szCs w:val="88"/>
      <w:lang w:eastAsia="hi-IN" w:bidi="hi-IN"/>
    </w:rPr>
  </w:style>
  <w:style w:type="paragraph" w:customStyle="1" w:styleId="AlaprtelmezettLTUntertitel">
    <w:name w:val="Alapértelmezett~LT~Untertitel"/>
    <w:pPr>
      <w:widowControl w:val="0"/>
      <w:tabs>
        <w:tab w:val="left" w:pos="0"/>
        <w:tab w:val="left" w:pos="167"/>
        <w:tab w:val="left" w:pos="875"/>
        <w:tab w:val="left" w:pos="1582"/>
        <w:tab w:val="left" w:pos="2290"/>
        <w:tab w:val="left" w:pos="2997"/>
        <w:tab w:val="left" w:pos="3705"/>
        <w:tab w:val="left" w:pos="4412"/>
        <w:tab w:val="left" w:pos="5120"/>
        <w:tab w:val="left" w:pos="5827"/>
        <w:tab w:val="left" w:pos="6535"/>
        <w:tab w:val="left" w:pos="7242"/>
        <w:tab w:val="left" w:pos="7949"/>
        <w:tab w:val="left" w:pos="8657"/>
        <w:tab w:val="left" w:pos="9365"/>
        <w:tab w:val="left" w:pos="10072"/>
        <w:tab w:val="left" w:pos="10780"/>
        <w:tab w:val="left" w:pos="11487"/>
        <w:tab w:val="left" w:pos="12195"/>
        <w:tab w:val="left" w:pos="12902"/>
        <w:tab w:val="left" w:pos="13610"/>
      </w:tabs>
      <w:suppressAutoHyphens/>
      <w:autoSpaceDE w:val="0"/>
      <w:spacing w:line="218" w:lineRule="auto"/>
      <w:ind w:left="540" w:hanging="540"/>
      <w:jc w:val="center"/>
    </w:pPr>
    <w:rPr>
      <w:rFonts w:ascii="msmincho" w:eastAsia="msmincho" w:hAnsi="msmincho" w:cs="msmincho"/>
      <w:color w:val="000000"/>
      <w:kern w:val="1"/>
      <w:sz w:val="64"/>
      <w:szCs w:val="64"/>
      <w:lang w:eastAsia="hi-IN" w:bidi="hi-IN"/>
    </w:rPr>
  </w:style>
  <w:style w:type="paragraph" w:customStyle="1" w:styleId="AlaprtelmezettLTNotizen">
    <w:name w:val="Alapértelmezett~LT~Notizen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/>
    </w:pPr>
    <w:rPr>
      <w:rFonts w:ascii="Lohit Hindi" w:eastAsia="Lohit Hindi" w:hAnsi="Lohit Hindi" w:cs="Lohit Hindi"/>
      <w:color w:val="000000"/>
      <w:kern w:val="1"/>
      <w:sz w:val="24"/>
      <w:szCs w:val="24"/>
      <w:lang w:eastAsia="hi-IN" w:bidi="hi-IN"/>
    </w:rPr>
  </w:style>
  <w:style w:type="paragraph" w:customStyle="1" w:styleId="AlaprtelmezettLTHintergrundobjekte">
    <w:name w:val="Alapértelmezett~LT~Hintergrundobjekte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218" w:lineRule="auto"/>
    </w:pPr>
    <w:rPr>
      <w:rFonts w:ascii="msmincho" w:eastAsia="msmincho" w:hAnsi="msmincho" w:cs="msmincho"/>
      <w:color w:val="000000"/>
      <w:kern w:val="1"/>
      <w:sz w:val="36"/>
      <w:szCs w:val="36"/>
      <w:lang w:eastAsia="hi-IN" w:bidi="hi-IN"/>
    </w:rPr>
  </w:style>
  <w:style w:type="paragraph" w:customStyle="1" w:styleId="AlaprtelmezettLTHintergrund">
    <w:name w:val="Alapértelmezett~LT~Hintergrund"/>
    <w:pPr>
      <w:widowControl w:val="0"/>
      <w:suppressAutoHyphens/>
      <w:autoSpaceDE w:val="0"/>
      <w:jc w:val="center"/>
    </w:pPr>
    <w:rPr>
      <w:rFonts w:ascii="Liberation Serif" w:eastAsia="WenQuanYi Micro Hei" w:hAnsi="Liberation Serif" w:cs="Lohit Hindi"/>
      <w:kern w:val="1"/>
      <w:sz w:val="24"/>
      <w:szCs w:val="24"/>
      <w:lang w:eastAsia="hi-IN" w:bidi="hi-IN"/>
    </w:rPr>
  </w:style>
  <w:style w:type="paragraph" w:customStyle="1" w:styleId="default">
    <w:name w:val="default"/>
    <w:pPr>
      <w:widowControl w:val="0"/>
      <w:suppressAutoHyphens/>
      <w:autoSpaceDE w:val="0"/>
      <w:spacing w:line="200" w:lineRule="atLeast"/>
    </w:pPr>
    <w:rPr>
      <w:rFonts w:ascii="Lohit Hindi" w:eastAsia="Lohit Hindi" w:hAnsi="Lohit Hindi" w:cs="Lohit Hindi"/>
      <w:kern w:val="1"/>
      <w:sz w:val="36"/>
      <w:szCs w:val="36"/>
      <w:lang w:eastAsia="hi-IN" w:bidi="hi-IN"/>
    </w:rPr>
  </w:style>
  <w:style w:type="paragraph" w:customStyle="1" w:styleId="gray1">
    <w:name w:val="gray1"/>
    <w:basedOn w:val="default"/>
  </w:style>
  <w:style w:type="paragraph" w:customStyle="1" w:styleId="gray2">
    <w:name w:val="gray2"/>
    <w:basedOn w:val="default"/>
  </w:style>
  <w:style w:type="paragraph" w:customStyle="1" w:styleId="gray3">
    <w:name w:val="gray3"/>
    <w:basedOn w:val="default"/>
  </w:style>
  <w:style w:type="paragraph" w:customStyle="1" w:styleId="bw1">
    <w:name w:val="bw1"/>
    <w:basedOn w:val="default"/>
  </w:style>
  <w:style w:type="paragraph" w:customStyle="1" w:styleId="bw2">
    <w:name w:val="bw2"/>
    <w:basedOn w:val="default"/>
  </w:style>
  <w:style w:type="paragraph" w:customStyle="1" w:styleId="bw3">
    <w:name w:val="bw3"/>
    <w:basedOn w:val="default"/>
  </w:style>
  <w:style w:type="paragraph" w:customStyle="1" w:styleId="orange1">
    <w:name w:val="orange1"/>
    <w:basedOn w:val="default"/>
  </w:style>
  <w:style w:type="paragraph" w:customStyle="1" w:styleId="orange2">
    <w:name w:val="orange2"/>
    <w:basedOn w:val="default"/>
  </w:style>
  <w:style w:type="paragraph" w:customStyle="1" w:styleId="orange3">
    <w:name w:val="orange3"/>
    <w:basedOn w:val="default"/>
  </w:style>
  <w:style w:type="paragraph" w:customStyle="1" w:styleId="turquise1">
    <w:name w:val="turquise1"/>
    <w:basedOn w:val="default"/>
  </w:style>
  <w:style w:type="paragraph" w:customStyle="1" w:styleId="turquise2">
    <w:name w:val="turquise2"/>
    <w:basedOn w:val="default"/>
  </w:style>
  <w:style w:type="paragraph" w:customStyle="1" w:styleId="turquise3">
    <w:name w:val="turquise3"/>
    <w:basedOn w:val="default"/>
  </w:style>
  <w:style w:type="paragraph" w:customStyle="1" w:styleId="blue1">
    <w:name w:val="blue1"/>
    <w:basedOn w:val="default"/>
  </w:style>
  <w:style w:type="paragraph" w:customStyle="1" w:styleId="blue2">
    <w:name w:val="blue2"/>
    <w:basedOn w:val="default"/>
  </w:style>
  <w:style w:type="paragraph" w:customStyle="1" w:styleId="blue3">
    <w:name w:val="blue3"/>
    <w:basedOn w:val="default"/>
  </w:style>
  <w:style w:type="paragraph" w:customStyle="1" w:styleId="sun1">
    <w:name w:val="sun1"/>
    <w:basedOn w:val="default"/>
  </w:style>
  <w:style w:type="paragraph" w:customStyle="1" w:styleId="sun2">
    <w:name w:val="sun2"/>
    <w:basedOn w:val="default"/>
  </w:style>
  <w:style w:type="paragraph" w:customStyle="1" w:styleId="sun3">
    <w:name w:val="sun3"/>
    <w:basedOn w:val="default"/>
  </w:style>
  <w:style w:type="paragraph" w:customStyle="1" w:styleId="earth1">
    <w:name w:val="earth1"/>
    <w:basedOn w:val="default"/>
  </w:style>
  <w:style w:type="paragraph" w:customStyle="1" w:styleId="earth2">
    <w:name w:val="earth2"/>
    <w:basedOn w:val="default"/>
  </w:style>
  <w:style w:type="paragraph" w:customStyle="1" w:styleId="earth3">
    <w:name w:val="earth3"/>
    <w:basedOn w:val="default"/>
  </w:style>
  <w:style w:type="paragraph" w:customStyle="1" w:styleId="green1">
    <w:name w:val="green1"/>
    <w:basedOn w:val="default"/>
  </w:style>
  <w:style w:type="paragraph" w:customStyle="1" w:styleId="green2">
    <w:name w:val="green2"/>
    <w:basedOn w:val="default"/>
  </w:style>
  <w:style w:type="paragraph" w:customStyle="1" w:styleId="green3">
    <w:name w:val="green3"/>
    <w:basedOn w:val="default"/>
  </w:style>
  <w:style w:type="paragraph" w:customStyle="1" w:styleId="seetang1">
    <w:name w:val="seetang1"/>
    <w:basedOn w:val="default"/>
  </w:style>
  <w:style w:type="paragraph" w:customStyle="1" w:styleId="seetang2">
    <w:name w:val="seetang2"/>
    <w:basedOn w:val="default"/>
  </w:style>
  <w:style w:type="paragraph" w:customStyle="1" w:styleId="seetang3">
    <w:name w:val="seetang3"/>
    <w:basedOn w:val="default"/>
  </w:style>
  <w:style w:type="paragraph" w:customStyle="1" w:styleId="lightblue1">
    <w:name w:val="lightblue1"/>
    <w:basedOn w:val="default"/>
  </w:style>
  <w:style w:type="paragraph" w:customStyle="1" w:styleId="lightblue2">
    <w:name w:val="lightblue2"/>
    <w:basedOn w:val="default"/>
  </w:style>
  <w:style w:type="paragraph" w:customStyle="1" w:styleId="lightblue3">
    <w:name w:val="lightblue3"/>
    <w:basedOn w:val="default"/>
  </w:style>
  <w:style w:type="paragraph" w:customStyle="1" w:styleId="yellow1">
    <w:name w:val="yellow1"/>
    <w:basedOn w:val="default"/>
  </w:style>
  <w:style w:type="paragraph" w:customStyle="1" w:styleId="yellow2">
    <w:name w:val="yellow2"/>
    <w:basedOn w:val="default"/>
  </w:style>
  <w:style w:type="paragraph" w:customStyle="1" w:styleId="yellow3">
    <w:name w:val="yellow3"/>
    <w:basedOn w:val="default"/>
  </w:style>
  <w:style w:type="paragraph" w:customStyle="1" w:styleId="WW-Cm">
    <w:name w:val="WW-Cím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218" w:lineRule="auto"/>
      <w:jc w:val="center"/>
    </w:pPr>
    <w:rPr>
      <w:rFonts w:ascii="msmincho" w:eastAsia="msmincho" w:hAnsi="msmincho" w:cs="msmincho"/>
      <w:b/>
      <w:bCs/>
      <w:color w:val="E6E6E6"/>
      <w:kern w:val="1"/>
      <w:sz w:val="88"/>
      <w:szCs w:val="88"/>
      <w:lang w:eastAsia="hi-IN" w:bidi="hi-IN"/>
    </w:rPr>
  </w:style>
  <w:style w:type="paragraph" w:customStyle="1" w:styleId="Httrobjektumok">
    <w:name w:val="Háttérobjektumok"/>
    <w:pPr>
      <w:widowControl w:val="0"/>
      <w:suppressAutoHyphens/>
      <w:autoSpaceDE w:val="0"/>
    </w:pPr>
    <w:rPr>
      <w:rFonts w:ascii="Liberation Serif" w:eastAsia="WenQuanYi Micro Hei" w:hAnsi="Liberation Serif" w:cs="Lohit Hindi"/>
      <w:kern w:val="1"/>
      <w:sz w:val="24"/>
      <w:szCs w:val="24"/>
      <w:lang w:eastAsia="hi-IN" w:bidi="hi-IN"/>
    </w:rPr>
  </w:style>
  <w:style w:type="paragraph" w:customStyle="1" w:styleId="Httr">
    <w:name w:val="Háttér"/>
    <w:pPr>
      <w:widowControl w:val="0"/>
      <w:suppressAutoHyphens/>
      <w:autoSpaceDE w:val="0"/>
      <w:jc w:val="center"/>
    </w:pPr>
    <w:rPr>
      <w:rFonts w:ascii="Liberation Serif" w:eastAsia="WenQuanYi Micro Hei" w:hAnsi="Liberation Serif" w:cs="Lohit Hindi"/>
      <w:kern w:val="1"/>
      <w:sz w:val="24"/>
      <w:szCs w:val="24"/>
      <w:lang w:eastAsia="hi-IN" w:bidi="hi-IN"/>
    </w:rPr>
  </w:style>
  <w:style w:type="paragraph" w:customStyle="1" w:styleId="Jegyzetek">
    <w:name w:val="Jegyzetek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/>
    </w:pPr>
    <w:rPr>
      <w:rFonts w:ascii="Lohit Hindi" w:eastAsia="Lohit Hindi" w:hAnsi="Lohit Hindi" w:cs="Lohit Hindi"/>
      <w:color w:val="000000"/>
      <w:kern w:val="1"/>
      <w:sz w:val="24"/>
      <w:szCs w:val="24"/>
      <w:lang w:eastAsia="hi-IN" w:bidi="hi-IN"/>
    </w:rPr>
  </w:style>
  <w:style w:type="paragraph" w:customStyle="1" w:styleId="Vzlat1">
    <w:name w:val="Vázlat 1"/>
    <w:pPr>
      <w:widowControl w:val="0"/>
      <w:tabs>
        <w:tab w:val="left" w:pos="0"/>
        <w:tab w:val="left" w:pos="167"/>
        <w:tab w:val="left" w:pos="875"/>
        <w:tab w:val="left" w:pos="1582"/>
        <w:tab w:val="left" w:pos="2290"/>
        <w:tab w:val="left" w:pos="2997"/>
        <w:tab w:val="left" w:pos="3705"/>
        <w:tab w:val="left" w:pos="4412"/>
        <w:tab w:val="left" w:pos="5120"/>
        <w:tab w:val="left" w:pos="5827"/>
        <w:tab w:val="left" w:pos="6535"/>
        <w:tab w:val="left" w:pos="7242"/>
        <w:tab w:val="left" w:pos="7949"/>
        <w:tab w:val="left" w:pos="8657"/>
        <w:tab w:val="left" w:pos="9365"/>
        <w:tab w:val="left" w:pos="10072"/>
        <w:tab w:val="left" w:pos="10780"/>
        <w:tab w:val="left" w:pos="11487"/>
        <w:tab w:val="left" w:pos="12195"/>
        <w:tab w:val="left" w:pos="12902"/>
        <w:tab w:val="left" w:pos="13610"/>
      </w:tabs>
      <w:suppressAutoHyphens/>
      <w:autoSpaceDE w:val="0"/>
      <w:spacing w:after="285" w:line="218" w:lineRule="auto"/>
      <w:ind w:left="540" w:hanging="540"/>
    </w:pPr>
    <w:rPr>
      <w:rFonts w:ascii="msmincho" w:eastAsia="msmincho" w:hAnsi="msmincho" w:cs="msmincho"/>
      <w:color w:val="E6E6E6"/>
      <w:kern w:val="1"/>
      <w:sz w:val="64"/>
      <w:szCs w:val="64"/>
      <w:lang w:eastAsia="hi-IN" w:bidi="hi-IN"/>
    </w:rPr>
  </w:style>
  <w:style w:type="paragraph" w:customStyle="1" w:styleId="Vzlat2">
    <w:name w:val="Vázlat 2"/>
    <w:basedOn w:val="Vzlat1"/>
    <w:pPr>
      <w:tabs>
        <w:tab w:val="clear" w:pos="167"/>
        <w:tab w:val="clear" w:pos="875"/>
        <w:tab w:val="clear" w:pos="1582"/>
        <w:tab w:val="clear" w:pos="2290"/>
        <w:tab w:val="clear" w:pos="2997"/>
        <w:tab w:val="clear" w:pos="3705"/>
        <w:tab w:val="clear" w:pos="4412"/>
        <w:tab w:val="clear" w:pos="5120"/>
        <w:tab w:val="clear" w:pos="5827"/>
        <w:tab w:val="clear" w:pos="6535"/>
        <w:tab w:val="clear" w:pos="7242"/>
        <w:tab w:val="clear" w:pos="7949"/>
        <w:tab w:val="clear" w:pos="8657"/>
        <w:tab w:val="clear" w:pos="9365"/>
        <w:tab w:val="clear" w:pos="10072"/>
        <w:tab w:val="clear" w:pos="10780"/>
        <w:tab w:val="clear" w:pos="11487"/>
        <w:tab w:val="clear" w:pos="12195"/>
        <w:tab w:val="clear" w:pos="12902"/>
        <w:tab w:val="clear" w:pos="13610"/>
        <w:tab w:val="left" w:pos="-1170"/>
        <w:tab w:val="left" w:pos="-925"/>
        <w:tab w:val="left" w:pos="-218"/>
        <w:tab w:val="left" w:pos="490"/>
        <w:tab w:val="left" w:pos="1197"/>
        <w:tab w:val="left" w:pos="1904"/>
        <w:tab w:val="left" w:pos="2612"/>
        <w:tab w:val="left" w:pos="3320"/>
        <w:tab w:val="left" w:pos="4027"/>
        <w:tab w:val="left" w:pos="4735"/>
        <w:tab w:val="left" w:pos="5442"/>
        <w:tab w:val="left" w:pos="6150"/>
        <w:tab w:val="left" w:pos="6857"/>
        <w:tab w:val="left" w:pos="7565"/>
        <w:tab w:val="left" w:pos="8272"/>
        <w:tab w:val="left" w:pos="8980"/>
        <w:tab w:val="left" w:pos="9687"/>
        <w:tab w:val="left" w:pos="10395"/>
        <w:tab w:val="left" w:pos="11102"/>
        <w:tab w:val="left" w:pos="11810"/>
        <w:tab w:val="left" w:pos="12517"/>
      </w:tabs>
      <w:spacing w:after="227"/>
      <w:ind w:left="1170" w:hanging="450"/>
    </w:pPr>
    <w:rPr>
      <w:sz w:val="56"/>
      <w:szCs w:val="56"/>
    </w:rPr>
  </w:style>
  <w:style w:type="paragraph" w:customStyle="1" w:styleId="Vzlat3">
    <w:name w:val="Vázlat 3"/>
    <w:basedOn w:val="Vzlat2"/>
    <w:pPr>
      <w:tabs>
        <w:tab w:val="clear" w:pos="490"/>
        <w:tab w:val="clear" w:pos="1197"/>
        <w:tab w:val="clear" w:pos="1904"/>
        <w:tab w:val="clear" w:pos="2612"/>
        <w:tab w:val="clear" w:pos="3320"/>
        <w:tab w:val="clear" w:pos="4027"/>
        <w:tab w:val="clear" w:pos="4735"/>
        <w:tab w:val="clear" w:pos="5442"/>
        <w:tab w:val="clear" w:pos="6150"/>
        <w:tab w:val="clear" w:pos="6857"/>
        <w:tab w:val="clear" w:pos="7565"/>
        <w:tab w:val="clear" w:pos="8272"/>
        <w:tab w:val="clear" w:pos="8980"/>
        <w:tab w:val="clear" w:pos="9687"/>
        <w:tab w:val="clear" w:pos="10395"/>
        <w:tab w:val="clear" w:pos="11102"/>
        <w:tab w:val="clear" w:pos="11810"/>
        <w:tab w:val="clear" w:pos="12517"/>
        <w:tab w:val="left" w:pos="-1800"/>
        <w:tab w:val="left" w:pos="-1478"/>
        <w:tab w:val="left" w:pos="-770"/>
        <w:tab w:val="left" w:pos="-63"/>
        <w:tab w:val="left" w:pos="645"/>
        <w:tab w:val="left" w:pos="1352"/>
        <w:tab w:val="left" w:pos="2060"/>
        <w:tab w:val="left" w:pos="2767"/>
        <w:tab w:val="left" w:pos="3475"/>
        <w:tab w:val="left" w:pos="4182"/>
        <w:tab w:val="left" w:pos="4890"/>
        <w:tab w:val="left" w:pos="5597"/>
        <w:tab w:val="left" w:pos="6305"/>
        <w:tab w:val="left" w:pos="7012"/>
        <w:tab w:val="left" w:pos="7720"/>
        <w:tab w:val="left" w:pos="8427"/>
        <w:tab w:val="left" w:pos="9135"/>
        <w:tab w:val="left" w:pos="9842"/>
        <w:tab w:val="left" w:pos="10550"/>
        <w:tab w:val="left" w:pos="11257"/>
        <w:tab w:val="left" w:pos="11964"/>
      </w:tabs>
      <w:spacing w:after="170"/>
      <w:ind w:left="1800" w:hanging="360"/>
    </w:pPr>
    <w:rPr>
      <w:sz w:val="48"/>
      <w:szCs w:val="48"/>
    </w:rPr>
  </w:style>
  <w:style w:type="paragraph" w:customStyle="1" w:styleId="Vzlat4">
    <w:name w:val="Vázlat 4"/>
    <w:basedOn w:val="Vzlat3"/>
    <w:pPr>
      <w:tabs>
        <w:tab w:val="clear" w:pos="-1478"/>
        <w:tab w:val="clear" w:pos="-770"/>
        <w:tab w:val="clear" w:pos="-63"/>
        <w:tab w:val="clear" w:pos="645"/>
        <w:tab w:val="clear" w:pos="1352"/>
        <w:tab w:val="clear" w:pos="2060"/>
        <w:tab w:val="clear" w:pos="2767"/>
        <w:tab w:val="clear" w:pos="3475"/>
        <w:tab w:val="clear" w:pos="4182"/>
        <w:tab w:val="clear" w:pos="4890"/>
        <w:tab w:val="clear" w:pos="5597"/>
        <w:tab w:val="clear" w:pos="6305"/>
        <w:tab w:val="clear" w:pos="7012"/>
        <w:tab w:val="clear" w:pos="7720"/>
        <w:tab w:val="clear" w:pos="8427"/>
        <w:tab w:val="clear" w:pos="9135"/>
        <w:tab w:val="clear" w:pos="9842"/>
        <w:tab w:val="clear" w:pos="10550"/>
        <w:tab w:val="clear" w:pos="11257"/>
        <w:tab w:val="clear" w:pos="11964"/>
        <w:tab w:val="left" w:pos="-2520"/>
        <w:tab w:val="left" w:pos="-2210"/>
        <w:tab w:val="left" w:pos="-1503"/>
        <w:tab w:val="left" w:pos="-795"/>
        <w:tab w:val="left" w:pos="-88"/>
        <w:tab w:val="left" w:pos="620"/>
        <w:tab w:val="left" w:pos="1327"/>
        <w:tab w:val="left" w:pos="2035"/>
        <w:tab w:val="left" w:pos="2742"/>
        <w:tab w:val="left" w:pos="3450"/>
        <w:tab w:val="left" w:pos="4157"/>
        <w:tab w:val="left" w:pos="4865"/>
        <w:tab w:val="left" w:pos="5572"/>
        <w:tab w:val="left" w:pos="6280"/>
        <w:tab w:val="left" w:pos="6987"/>
        <w:tab w:val="left" w:pos="7695"/>
        <w:tab w:val="left" w:pos="8402"/>
        <w:tab w:val="left" w:pos="9110"/>
        <w:tab w:val="left" w:pos="9817"/>
        <w:tab w:val="left" w:pos="10524"/>
        <w:tab w:val="left" w:pos="11232"/>
      </w:tabs>
      <w:spacing w:after="115"/>
      <w:ind w:left="2520"/>
    </w:pPr>
    <w:rPr>
      <w:sz w:val="40"/>
      <w:szCs w:val="40"/>
    </w:rPr>
  </w:style>
  <w:style w:type="paragraph" w:customStyle="1" w:styleId="Vzlat5">
    <w:name w:val="Vázlat 5"/>
    <w:basedOn w:val="Vzlat4"/>
    <w:pPr>
      <w:tabs>
        <w:tab w:val="clear" w:pos="-2210"/>
        <w:tab w:val="clear" w:pos="-1503"/>
        <w:tab w:val="clear" w:pos="-795"/>
        <w:tab w:val="clear" w:pos="-88"/>
        <w:tab w:val="clear" w:pos="620"/>
        <w:tab w:val="clear" w:pos="1327"/>
        <w:tab w:val="clear" w:pos="2035"/>
        <w:tab w:val="clear" w:pos="2742"/>
        <w:tab w:val="clear" w:pos="3450"/>
        <w:tab w:val="clear" w:pos="4157"/>
        <w:tab w:val="clear" w:pos="4865"/>
        <w:tab w:val="clear" w:pos="5572"/>
        <w:tab w:val="clear" w:pos="6280"/>
        <w:tab w:val="clear" w:pos="6987"/>
        <w:tab w:val="clear" w:pos="7695"/>
        <w:tab w:val="clear" w:pos="8402"/>
        <w:tab w:val="clear" w:pos="9110"/>
        <w:tab w:val="clear" w:pos="9817"/>
        <w:tab w:val="clear" w:pos="10524"/>
        <w:tab w:val="clear" w:pos="11232"/>
        <w:tab w:val="left" w:pos="-3240"/>
        <w:tab w:val="left" w:pos="-2943"/>
        <w:tab w:val="left" w:pos="-2235"/>
        <w:tab w:val="left" w:pos="-1528"/>
        <w:tab w:val="left" w:pos="-820"/>
        <w:tab w:val="left" w:pos="-113"/>
        <w:tab w:val="left" w:pos="595"/>
        <w:tab w:val="left" w:pos="1302"/>
        <w:tab w:val="left" w:pos="2010"/>
        <w:tab w:val="left" w:pos="2717"/>
        <w:tab w:val="left" w:pos="3425"/>
        <w:tab w:val="left" w:pos="4132"/>
        <w:tab w:val="left" w:pos="4840"/>
        <w:tab w:val="left" w:pos="5547"/>
        <w:tab w:val="left" w:pos="6255"/>
        <w:tab w:val="left" w:pos="6962"/>
        <w:tab w:val="left" w:pos="7670"/>
        <w:tab w:val="left" w:pos="8377"/>
        <w:tab w:val="left" w:pos="9084"/>
        <w:tab w:val="left" w:pos="9792"/>
        <w:tab w:val="left" w:pos="10500"/>
      </w:tabs>
      <w:spacing w:after="57"/>
      <w:ind w:left="3240"/>
    </w:pPr>
  </w:style>
  <w:style w:type="paragraph" w:customStyle="1" w:styleId="Vzlat6">
    <w:name w:val="Vázlat 6"/>
    <w:basedOn w:val="Vzlat5"/>
  </w:style>
  <w:style w:type="paragraph" w:customStyle="1" w:styleId="Vzlat7">
    <w:name w:val="Vázlat 7"/>
    <w:basedOn w:val="Vzlat6"/>
  </w:style>
  <w:style w:type="paragraph" w:customStyle="1" w:styleId="Vzlat8">
    <w:name w:val="Vázlat 8"/>
    <w:basedOn w:val="Vzlat7"/>
  </w:style>
  <w:style w:type="paragraph" w:customStyle="1" w:styleId="Vzlat9">
    <w:name w:val="Vázlat 9"/>
    <w:basedOn w:val="Vzlat8"/>
  </w:style>
  <w:style w:type="paragraph" w:customStyle="1" w:styleId="Cm1LTGliederung1">
    <w:name w:val="Cím1~LT~Gliederung 1"/>
    <w:pPr>
      <w:widowControl w:val="0"/>
      <w:tabs>
        <w:tab w:val="left" w:pos="0"/>
        <w:tab w:val="left" w:pos="167"/>
        <w:tab w:val="left" w:pos="875"/>
        <w:tab w:val="left" w:pos="1582"/>
        <w:tab w:val="left" w:pos="2290"/>
        <w:tab w:val="left" w:pos="2997"/>
        <w:tab w:val="left" w:pos="3705"/>
        <w:tab w:val="left" w:pos="4412"/>
        <w:tab w:val="left" w:pos="5120"/>
        <w:tab w:val="left" w:pos="5827"/>
        <w:tab w:val="left" w:pos="6535"/>
        <w:tab w:val="left" w:pos="7242"/>
        <w:tab w:val="left" w:pos="7949"/>
        <w:tab w:val="left" w:pos="8657"/>
        <w:tab w:val="left" w:pos="9365"/>
        <w:tab w:val="left" w:pos="10072"/>
        <w:tab w:val="left" w:pos="10780"/>
        <w:tab w:val="left" w:pos="11487"/>
        <w:tab w:val="left" w:pos="12195"/>
        <w:tab w:val="left" w:pos="12902"/>
        <w:tab w:val="left" w:pos="13610"/>
      </w:tabs>
      <w:suppressAutoHyphens/>
      <w:autoSpaceDE w:val="0"/>
      <w:spacing w:after="285" w:line="218" w:lineRule="auto"/>
      <w:ind w:left="540" w:hanging="540"/>
    </w:pPr>
    <w:rPr>
      <w:rFonts w:ascii="msmincho" w:eastAsia="msmincho" w:hAnsi="msmincho" w:cs="msmincho"/>
      <w:color w:val="E6E6E6"/>
      <w:kern w:val="1"/>
      <w:sz w:val="64"/>
      <w:szCs w:val="64"/>
      <w:lang w:eastAsia="hi-IN" w:bidi="hi-IN"/>
    </w:rPr>
  </w:style>
  <w:style w:type="paragraph" w:customStyle="1" w:styleId="Cm1LTGliederung2">
    <w:name w:val="Cím1~LT~Gliederung 2"/>
    <w:basedOn w:val="Cm1LTGliederung1"/>
    <w:pPr>
      <w:tabs>
        <w:tab w:val="clear" w:pos="167"/>
        <w:tab w:val="clear" w:pos="875"/>
        <w:tab w:val="clear" w:pos="1582"/>
        <w:tab w:val="clear" w:pos="2290"/>
        <w:tab w:val="clear" w:pos="2997"/>
        <w:tab w:val="clear" w:pos="3705"/>
        <w:tab w:val="clear" w:pos="4412"/>
        <w:tab w:val="clear" w:pos="5120"/>
        <w:tab w:val="clear" w:pos="5827"/>
        <w:tab w:val="clear" w:pos="6535"/>
        <w:tab w:val="clear" w:pos="7242"/>
        <w:tab w:val="clear" w:pos="7949"/>
        <w:tab w:val="clear" w:pos="8657"/>
        <w:tab w:val="clear" w:pos="9365"/>
        <w:tab w:val="clear" w:pos="10072"/>
        <w:tab w:val="clear" w:pos="10780"/>
        <w:tab w:val="clear" w:pos="11487"/>
        <w:tab w:val="clear" w:pos="12195"/>
        <w:tab w:val="clear" w:pos="12902"/>
        <w:tab w:val="clear" w:pos="13610"/>
        <w:tab w:val="left" w:pos="-1170"/>
        <w:tab w:val="left" w:pos="-925"/>
        <w:tab w:val="left" w:pos="-218"/>
        <w:tab w:val="left" w:pos="490"/>
        <w:tab w:val="left" w:pos="1197"/>
        <w:tab w:val="left" w:pos="1904"/>
        <w:tab w:val="left" w:pos="2612"/>
        <w:tab w:val="left" w:pos="3320"/>
        <w:tab w:val="left" w:pos="4027"/>
        <w:tab w:val="left" w:pos="4735"/>
        <w:tab w:val="left" w:pos="5442"/>
        <w:tab w:val="left" w:pos="6150"/>
        <w:tab w:val="left" w:pos="6857"/>
        <w:tab w:val="left" w:pos="7565"/>
        <w:tab w:val="left" w:pos="8272"/>
        <w:tab w:val="left" w:pos="8980"/>
        <w:tab w:val="left" w:pos="9687"/>
        <w:tab w:val="left" w:pos="10395"/>
        <w:tab w:val="left" w:pos="11102"/>
        <w:tab w:val="left" w:pos="11810"/>
        <w:tab w:val="left" w:pos="12517"/>
      </w:tabs>
      <w:spacing w:after="227"/>
      <w:ind w:left="1170" w:hanging="450"/>
    </w:pPr>
    <w:rPr>
      <w:sz w:val="56"/>
      <w:szCs w:val="56"/>
    </w:rPr>
  </w:style>
  <w:style w:type="paragraph" w:customStyle="1" w:styleId="Cm1LTGliederung3">
    <w:name w:val="Cím1~LT~Gliederung 3"/>
    <w:basedOn w:val="Cm1LTGliederung2"/>
    <w:pPr>
      <w:tabs>
        <w:tab w:val="clear" w:pos="490"/>
        <w:tab w:val="clear" w:pos="1197"/>
        <w:tab w:val="clear" w:pos="1904"/>
        <w:tab w:val="clear" w:pos="2612"/>
        <w:tab w:val="clear" w:pos="3320"/>
        <w:tab w:val="clear" w:pos="4027"/>
        <w:tab w:val="clear" w:pos="4735"/>
        <w:tab w:val="clear" w:pos="5442"/>
        <w:tab w:val="clear" w:pos="6150"/>
        <w:tab w:val="clear" w:pos="6857"/>
        <w:tab w:val="clear" w:pos="7565"/>
        <w:tab w:val="clear" w:pos="8272"/>
        <w:tab w:val="clear" w:pos="8980"/>
        <w:tab w:val="clear" w:pos="9687"/>
        <w:tab w:val="clear" w:pos="10395"/>
        <w:tab w:val="clear" w:pos="11102"/>
        <w:tab w:val="clear" w:pos="11810"/>
        <w:tab w:val="clear" w:pos="12517"/>
        <w:tab w:val="left" w:pos="-1800"/>
        <w:tab w:val="left" w:pos="-1478"/>
        <w:tab w:val="left" w:pos="-770"/>
        <w:tab w:val="left" w:pos="-63"/>
        <w:tab w:val="left" w:pos="645"/>
        <w:tab w:val="left" w:pos="1352"/>
        <w:tab w:val="left" w:pos="2060"/>
        <w:tab w:val="left" w:pos="2767"/>
        <w:tab w:val="left" w:pos="3475"/>
        <w:tab w:val="left" w:pos="4182"/>
        <w:tab w:val="left" w:pos="4890"/>
        <w:tab w:val="left" w:pos="5597"/>
        <w:tab w:val="left" w:pos="6305"/>
        <w:tab w:val="left" w:pos="7012"/>
        <w:tab w:val="left" w:pos="7720"/>
        <w:tab w:val="left" w:pos="8427"/>
        <w:tab w:val="left" w:pos="9135"/>
        <w:tab w:val="left" w:pos="9842"/>
        <w:tab w:val="left" w:pos="10550"/>
        <w:tab w:val="left" w:pos="11257"/>
        <w:tab w:val="left" w:pos="11964"/>
      </w:tabs>
      <w:spacing w:after="170"/>
      <w:ind w:left="1800" w:hanging="360"/>
    </w:pPr>
    <w:rPr>
      <w:sz w:val="48"/>
      <w:szCs w:val="48"/>
    </w:rPr>
  </w:style>
  <w:style w:type="paragraph" w:customStyle="1" w:styleId="Cm1LTGliederung4">
    <w:name w:val="Cím1~LT~Gliederung 4"/>
    <w:basedOn w:val="Cm1LTGliederung3"/>
    <w:pPr>
      <w:tabs>
        <w:tab w:val="clear" w:pos="-1478"/>
        <w:tab w:val="clear" w:pos="-770"/>
        <w:tab w:val="clear" w:pos="-63"/>
        <w:tab w:val="clear" w:pos="645"/>
        <w:tab w:val="clear" w:pos="1352"/>
        <w:tab w:val="clear" w:pos="2060"/>
        <w:tab w:val="clear" w:pos="2767"/>
        <w:tab w:val="clear" w:pos="3475"/>
        <w:tab w:val="clear" w:pos="4182"/>
        <w:tab w:val="clear" w:pos="4890"/>
        <w:tab w:val="clear" w:pos="5597"/>
        <w:tab w:val="clear" w:pos="6305"/>
        <w:tab w:val="clear" w:pos="7012"/>
        <w:tab w:val="clear" w:pos="7720"/>
        <w:tab w:val="clear" w:pos="8427"/>
        <w:tab w:val="clear" w:pos="9135"/>
        <w:tab w:val="clear" w:pos="9842"/>
        <w:tab w:val="clear" w:pos="10550"/>
        <w:tab w:val="clear" w:pos="11257"/>
        <w:tab w:val="clear" w:pos="11964"/>
        <w:tab w:val="left" w:pos="-2520"/>
        <w:tab w:val="left" w:pos="-2210"/>
        <w:tab w:val="left" w:pos="-1503"/>
        <w:tab w:val="left" w:pos="-795"/>
        <w:tab w:val="left" w:pos="-88"/>
        <w:tab w:val="left" w:pos="620"/>
        <w:tab w:val="left" w:pos="1327"/>
        <w:tab w:val="left" w:pos="2035"/>
        <w:tab w:val="left" w:pos="2742"/>
        <w:tab w:val="left" w:pos="3450"/>
        <w:tab w:val="left" w:pos="4157"/>
        <w:tab w:val="left" w:pos="4865"/>
        <w:tab w:val="left" w:pos="5572"/>
        <w:tab w:val="left" w:pos="6280"/>
        <w:tab w:val="left" w:pos="6987"/>
        <w:tab w:val="left" w:pos="7695"/>
        <w:tab w:val="left" w:pos="8402"/>
        <w:tab w:val="left" w:pos="9110"/>
        <w:tab w:val="left" w:pos="9817"/>
        <w:tab w:val="left" w:pos="10524"/>
        <w:tab w:val="left" w:pos="11232"/>
      </w:tabs>
      <w:spacing w:after="115"/>
      <w:ind w:left="2520"/>
    </w:pPr>
    <w:rPr>
      <w:sz w:val="40"/>
      <w:szCs w:val="40"/>
    </w:rPr>
  </w:style>
  <w:style w:type="paragraph" w:customStyle="1" w:styleId="Cm1LTGliederung5">
    <w:name w:val="Cím1~LT~Gliederung 5"/>
    <w:basedOn w:val="Cm1LTGliederung4"/>
    <w:pPr>
      <w:tabs>
        <w:tab w:val="clear" w:pos="-2210"/>
        <w:tab w:val="clear" w:pos="-1503"/>
        <w:tab w:val="clear" w:pos="-795"/>
        <w:tab w:val="clear" w:pos="-88"/>
        <w:tab w:val="clear" w:pos="620"/>
        <w:tab w:val="clear" w:pos="1327"/>
        <w:tab w:val="clear" w:pos="2035"/>
        <w:tab w:val="clear" w:pos="2742"/>
        <w:tab w:val="clear" w:pos="3450"/>
        <w:tab w:val="clear" w:pos="4157"/>
        <w:tab w:val="clear" w:pos="4865"/>
        <w:tab w:val="clear" w:pos="5572"/>
        <w:tab w:val="clear" w:pos="6280"/>
        <w:tab w:val="clear" w:pos="6987"/>
        <w:tab w:val="clear" w:pos="7695"/>
        <w:tab w:val="clear" w:pos="8402"/>
        <w:tab w:val="clear" w:pos="9110"/>
        <w:tab w:val="clear" w:pos="9817"/>
        <w:tab w:val="clear" w:pos="10524"/>
        <w:tab w:val="clear" w:pos="11232"/>
        <w:tab w:val="left" w:pos="-3240"/>
        <w:tab w:val="left" w:pos="-2943"/>
        <w:tab w:val="left" w:pos="-2235"/>
        <w:tab w:val="left" w:pos="-1528"/>
        <w:tab w:val="left" w:pos="-820"/>
        <w:tab w:val="left" w:pos="-113"/>
        <w:tab w:val="left" w:pos="595"/>
        <w:tab w:val="left" w:pos="1302"/>
        <w:tab w:val="left" w:pos="2010"/>
        <w:tab w:val="left" w:pos="2717"/>
        <w:tab w:val="left" w:pos="3425"/>
        <w:tab w:val="left" w:pos="4132"/>
        <w:tab w:val="left" w:pos="4840"/>
        <w:tab w:val="left" w:pos="5547"/>
        <w:tab w:val="left" w:pos="6255"/>
        <w:tab w:val="left" w:pos="6962"/>
        <w:tab w:val="left" w:pos="7670"/>
        <w:tab w:val="left" w:pos="8377"/>
        <w:tab w:val="left" w:pos="9084"/>
        <w:tab w:val="left" w:pos="9792"/>
        <w:tab w:val="left" w:pos="10500"/>
      </w:tabs>
      <w:spacing w:after="57"/>
      <w:ind w:left="3240"/>
    </w:pPr>
  </w:style>
  <w:style w:type="paragraph" w:customStyle="1" w:styleId="Cm1LTGliederung6">
    <w:name w:val="Cím1~LT~Gliederung 6"/>
    <w:basedOn w:val="Cm1LTGliederung5"/>
  </w:style>
  <w:style w:type="paragraph" w:customStyle="1" w:styleId="Cm1LTGliederung7">
    <w:name w:val="Cím1~LT~Gliederung 7"/>
    <w:basedOn w:val="Cm1LTGliederung6"/>
  </w:style>
  <w:style w:type="paragraph" w:customStyle="1" w:styleId="Cm1LTGliederung8">
    <w:name w:val="Cím1~LT~Gliederung 8"/>
    <w:basedOn w:val="Cm1LTGliederung7"/>
  </w:style>
  <w:style w:type="paragraph" w:customStyle="1" w:styleId="Cm1LTGliederung9">
    <w:name w:val="Cím1~LT~Gliederung 9"/>
    <w:basedOn w:val="Cm1LTGliederung8"/>
  </w:style>
  <w:style w:type="paragraph" w:customStyle="1" w:styleId="Cm1LTTitel">
    <w:name w:val="Cím1~LT~Titel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218" w:lineRule="auto"/>
      <w:jc w:val="center"/>
    </w:pPr>
    <w:rPr>
      <w:rFonts w:ascii="msmincho" w:eastAsia="msmincho" w:hAnsi="msmincho" w:cs="msmincho"/>
      <w:b/>
      <w:bCs/>
      <w:color w:val="E6E6E6"/>
      <w:kern w:val="1"/>
      <w:sz w:val="88"/>
      <w:szCs w:val="88"/>
      <w:lang w:eastAsia="hi-IN" w:bidi="hi-IN"/>
    </w:rPr>
  </w:style>
  <w:style w:type="paragraph" w:customStyle="1" w:styleId="Cm1LTUntertitel">
    <w:name w:val="Cím1~LT~Untertitel"/>
    <w:pPr>
      <w:widowControl w:val="0"/>
      <w:tabs>
        <w:tab w:val="left" w:pos="0"/>
        <w:tab w:val="left" w:pos="167"/>
        <w:tab w:val="left" w:pos="875"/>
        <w:tab w:val="left" w:pos="1582"/>
        <w:tab w:val="left" w:pos="2290"/>
        <w:tab w:val="left" w:pos="2997"/>
        <w:tab w:val="left" w:pos="3705"/>
        <w:tab w:val="left" w:pos="4412"/>
        <w:tab w:val="left" w:pos="5120"/>
        <w:tab w:val="left" w:pos="5827"/>
        <w:tab w:val="left" w:pos="6535"/>
        <w:tab w:val="left" w:pos="7242"/>
        <w:tab w:val="left" w:pos="7949"/>
        <w:tab w:val="left" w:pos="8657"/>
        <w:tab w:val="left" w:pos="9365"/>
        <w:tab w:val="left" w:pos="10072"/>
        <w:tab w:val="left" w:pos="10780"/>
        <w:tab w:val="left" w:pos="11487"/>
        <w:tab w:val="left" w:pos="12195"/>
        <w:tab w:val="left" w:pos="12902"/>
        <w:tab w:val="left" w:pos="13610"/>
      </w:tabs>
      <w:suppressAutoHyphens/>
      <w:autoSpaceDE w:val="0"/>
      <w:spacing w:line="218" w:lineRule="auto"/>
      <w:ind w:left="540" w:hanging="540"/>
      <w:jc w:val="center"/>
    </w:pPr>
    <w:rPr>
      <w:rFonts w:ascii="msmincho" w:eastAsia="msmincho" w:hAnsi="msmincho" w:cs="msmincho"/>
      <w:color w:val="000000"/>
      <w:kern w:val="1"/>
      <w:sz w:val="64"/>
      <w:szCs w:val="64"/>
      <w:lang w:eastAsia="hi-IN" w:bidi="hi-IN"/>
    </w:rPr>
  </w:style>
  <w:style w:type="paragraph" w:customStyle="1" w:styleId="Cm1LTNotizen">
    <w:name w:val="Cím1~LT~Notizen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/>
    </w:pPr>
    <w:rPr>
      <w:rFonts w:ascii="Lohit Hindi" w:eastAsia="Lohit Hindi" w:hAnsi="Lohit Hindi" w:cs="Lohit Hindi"/>
      <w:color w:val="000000"/>
      <w:kern w:val="1"/>
      <w:sz w:val="24"/>
      <w:szCs w:val="24"/>
      <w:lang w:eastAsia="hi-IN" w:bidi="hi-IN"/>
    </w:rPr>
  </w:style>
  <w:style w:type="paragraph" w:customStyle="1" w:styleId="Cm1LTHintergrundobjekte">
    <w:name w:val="Cím1~LT~Hintergrundobjekte"/>
    <w:pPr>
      <w:widowControl w:val="0"/>
      <w:suppressAutoHyphens/>
      <w:autoSpaceDE w:val="0"/>
    </w:pPr>
    <w:rPr>
      <w:rFonts w:ascii="Liberation Serif" w:eastAsia="WenQuanYi Micro Hei" w:hAnsi="Liberation Serif" w:cs="Lohit Hindi"/>
      <w:kern w:val="1"/>
      <w:sz w:val="24"/>
      <w:szCs w:val="24"/>
      <w:lang w:eastAsia="hi-IN" w:bidi="hi-IN"/>
    </w:rPr>
  </w:style>
  <w:style w:type="paragraph" w:customStyle="1" w:styleId="Cm1LTHintergrund">
    <w:name w:val="Cím1~LT~Hintergrund"/>
    <w:pPr>
      <w:widowControl w:val="0"/>
      <w:suppressAutoHyphens/>
      <w:autoSpaceDE w:val="0"/>
      <w:jc w:val="center"/>
    </w:pPr>
    <w:rPr>
      <w:rFonts w:ascii="Liberation Serif" w:eastAsia="WenQuanYi Micro Hei" w:hAnsi="Liberation Serif" w:cs="Lohit Hindi"/>
      <w:kern w:val="1"/>
      <w:sz w:val="24"/>
      <w:szCs w:val="24"/>
      <w:lang w:eastAsia="hi-IN" w:bidi="hi-IN"/>
    </w:rPr>
  </w:style>
  <w:style w:type="paragraph" w:customStyle="1" w:styleId="Cm2LTGliederung1">
    <w:name w:val="Cím2~LT~Gliederung 1"/>
    <w:pPr>
      <w:widowControl w:val="0"/>
      <w:tabs>
        <w:tab w:val="left" w:pos="0"/>
        <w:tab w:val="left" w:pos="167"/>
        <w:tab w:val="left" w:pos="875"/>
        <w:tab w:val="left" w:pos="1582"/>
        <w:tab w:val="left" w:pos="2290"/>
        <w:tab w:val="left" w:pos="2997"/>
        <w:tab w:val="left" w:pos="3705"/>
        <w:tab w:val="left" w:pos="4412"/>
        <w:tab w:val="left" w:pos="5120"/>
        <w:tab w:val="left" w:pos="5827"/>
        <w:tab w:val="left" w:pos="6535"/>
        <w:tab w:val="left" w:pos="7242"/>
        <w:tab w:val="left" w:pos="7949"/>
        <w:tab w:val="left" w:pos="8657"/>
        <w:tab w:val="left" w:pos="9365"/>
        <w:tab w:val="left" w:pos="10072"/>
        <w:tab w:val="left" w:pos="10780"/>
        <w:tab w:val="left" w:pos="11487"/>
        <w:tab w:val="left" w:pos="12195"/>
        <w:tab w:val="left" w:pos="12902"/>
        <w:tab w:val="left" w:pos="13610"/>
      </w:tabs>
      <w:suppressAutoHyphens/>
      <w:autoSpaceDE w:val="0"/>
      <w:spacing w:after="285" w:line="218" w:lineRule="auto"/>
      <w:ind w:left="540" w:hanging="540"/>
    </w:pPr>
    <w:rPr>
      <w:rFonts w:ascii="msmincho" w:eastAsia="msmincho" w:hAnsi="msmincho" w:cs="msmincho"/>
      <w:color w:val="E6E6E6"/>
      <w:kern w:val="1"/>
      <w:sz w:val="64"/>
      <w:szCs w:val="64"/>
      <w:lang w:eastAsia="hi-IN" w:bidi="hi-IN"/>
    </w:rPr>
  </w:style>
  <w:style w:type="paragraph" w:customStyle="1" w:styleId="Cm2LTGliederung2">
    <w:name w:val="Cím2~LT~Gliederung 2"/>
    <w:basedOn w:val="Cm2LTGliederung1"/>
    <w:pPr>
      <w:tabs>
        <w:tab w:val="clear" w:pos="167"/>
        <w:tab w:val="clear" w:pos="875"/>
        <w:tab w:val="clear" w:pos="1582"/>
        <w:tab w:val="clear" w:pos="2290"/>
        <w:tab w:val="clear" w:pos="2997"/>
        <w:tab w:val="clear" w:pos="3705"/>
        <w:tab w:val="clear" w:pos="4412"/>
        <w:tab w:val="clear" w:pos="5120"/>
        <w:tab w:val="clear" w:pos="5827"/>
        <w:tab w:val="clear" w:pos="6535"/>
        <w:tab w:val="clear" w:pos="7242"/>
        <w:tab w:val="clear" w:pos="7949"/>
        <w:tab w:val="clear" w:pos="8657"/>
        <w:tab w:val="clear" w:pos="9365"/>
        <w:tab w:val="clear" w:pos="10072"/>
        <w:tab w:val="clear" w:pos="10780"/>
        <w:tab w:val="clear" w:pos="11487"/>
        <w:tab w:val="clear" w:pos="12195"/>
        <w:tab w:val="clear" w:pos="12902"/>
        <w:tab w:val="clear" w:pos="13610"/>
        <w:tab w:val="left" w:pos="-1170"/>
        <w:tab w:val="left" w:pos="-925"/>
        <w:tab w:val="left" w:pos="-218"/>
        <w:tab w:val="left" w:pos="490"/>
        <w:tab w:val="left" w:pos="1197"/>
        <w:tab w:val="left" w:pos="1904"/>
        <w:tab w:val="left" w:pos="2612"/>
        <w:tab w:val="left" w:pos="3320"/>
        <w:tab w:val="left" w:pos="4027"/>
        <w:tab w:val="left" w:pos="4735"/>
        <w:tab w:val="left" w:pos="5442"/>
        <w:tab w:val="left" w:pos="6150"/>
        <w:tab w:val="left" w:pos="6857"/>
        <w:tab w:val="left" w:pos="7565"/>
        <w:tab w:val="left" w:pos="8272"/>
        <w:tab w:val="left" w:pos="8980"/>
        <w:tab w:val="left" w:pos="9687"/>
        <w:tab w:val="left" w:pos="10395"/>
        <w:tab w:val="left" w:pos="11102"/>
        <w:tab w:val="left" w:pos="11810"/>
        <w:tab w:val="left" w:pos="12517"/>
      </w:tabs>
      <w:spacing w:after="227"/>
      <w:ind w:left="1170" w:hanging="450"/>
    </w:pPr>
    <w:rPr>
      <w:sz w:val="56"/>
      <w:szCs w:val="56"/>
    </w:rPr>
  </w:style>
  <w:style w:type="paragraph" w:customStyle="1" w:styleId="Cm2LTGliederung3">
    <w:name w:val="Cím2~LT~Gliederung 3"/>
    <w:basedOn w:val="Cm2LTGliederung2"/>
    <w:pPr>
      <w:tabs>
        <w:tab w:val="clear" w:pos="490"/>
        <w:tab w:val="clear" w:pos="1197"/>
        <w:tab w:val="clear" w:pos="1904"/>
        <w:tab w:val="clear" w:pos="2612"/>
        <w:tab w:val="clear" w:pos="3320"/>
        <w:tab w:val="clear" w:pos="4027"/>
        <w:tab w:val="clear" w:pos="4735"/>
        <w:tab w:val="clear" w:pos="5442"/>
        <w:tab w:val="clear" w:pos="6150"/>
        <w:tab w:val="clear" w:pos="6857"/>
        <w:tab w:val="clear" w:pos="7565"/>
        <w:tab w:val="clear" w:pos="8272"/>
        <w:tab w:val="clear" w:pos="8980"/>
        <w:tab w:val="clear" w:pos="9687"/>
        <w:tab w:val="clear" w:pos="10395"/>
        <w:tab w:val="clear" w:pos="11102"/>
        <w:tab w:val="clear" w:pos="11810"/>
        <w:tab w:val="clear" w:pos="12517"/>
        <w:tab w:val="left" w:pos="-1800"/>
        <w:tab w:val="left" w:pos="-1478"/>
        <w:tab w:val="left" w:pos="-770"/>
        <w:tab w:val="left" w:pos="-63"/>
        <w:tab w:val="left" w:pos="645"/>
        <w:tab w:val="left" w:pos="1352"/>
        <w:tab w:val="left" w:pos="2060"/>
        <w:tab w:val="left" w:pos="2767"/>
        <w:tab w:val="left" w:pos="3475"/>
        <w:tab w:val="left" w:pos="4182"/>
        <w:tab w:val="left" w:pos="4890"/>
        <w:tab w:val="left" w:pos="5597"/>
        <w:tab w:val="left" w:pos="6305"/>
        <w:tab w:val="left" w:pos="7012"/>
        <w:tab w:val="left" w:pos="7720"/>
        <w:tab w:val="left" w:pos="8427"/>
        <w:tab w:val="left" w:pos="9135"/>
        <w:tab w:val="left" w:pos="9842"/>
        <w:tab w:val="left" w:pos="10550"/>
        <w:tab w:val="left" w:pos="11257"/>
        <w:tab w:val="left" w:pos="11964"/>
      </w:tabs>
      <w:spacing w:after="170"/>
      <w:ind w:left="1800" w:hanging="360"/>
    </w:pPr>
    <w:rPr>
      <w:sz w:val="48"/>
      <w:szCs w:val="48"/>
    </w:rPr>
  </w:style>
  <w:style w:type="paragraph" w:customStyle="1" w:styleId="Cm2LTGliederung4">
    <w:name w:val="Cím2~LT~Gliederung 4"/>
    <w:basedOn w:val="Cm2LTGliederung3"/>
    <w:pPr>
      <w:tabs>
        <w:tab w:val="clear" w:pos="-1478"/>
        <w:tab w:val="clear" w:pos="-770"/>
        <w:tab w:val="clear" w:pos="-63"/>
        <w:tab w:val="clear" w:pos="645"/>
        <w:tab w:val="clear" w:pos="1352"/>
        <w:tab w:val="clear" w:pos="2060"/>
        <w:tab w:val="clear" w:pos="2767"/>
        <w:tab w:val="clear" w:pos="3475"/>
        <w:tab w:val="clear" w:pos="4182"/>
        <w:tab w:val="clear" w:pos="4890"/>
        <w:tab w:val="clear" w:pos="5597"/>
        <w:tab w:val="clear" w:pos="6305"/>
        <w:tab w:val="clear" w:pos="7012"/>
        <w:tab w:val="clear" w:pos="7720"/>
        <w:tab w:val="clear" w:pos="8427"/>
        <w:tab w:val="clear" w:pos="9135"/>
        <w:tab w:val="clear" w:pos="9842"/>
        <w:tab w:val="clear" w:pos="10550"/>
        <w:tab w:val="clear" w:pos="11257"/>
        <w:tab w:val="clear" w:pos="11964"/>
        <w:tab w:val="left" w:pos="-2520"/>
        <w:tab w:val="left" w:pos="-2210"/>
        <w:tab w:val="left" w:pos="-1503"/>
        <w:tab w:val="left" w:pos="-795"/>
        <w:tab w:val="left" w:pos="-88"/>
        <w:tab w:val="left" w:pos="620"/>
        <w:tab w:val="left" w:pos="1327"/>
        <w:tab w:val="left" w:pos="2035"/>
        <w:tab w:val="left" w:pos="2742"/>
        <w:tab w:val="left" w:pos="3450"/>
        <w:tab w:val="left" w:pos="4157"/>
        <w:tab w:val="left" w:pos="4865"/>
        <w:tab w:val="left" w:pos="5572"/>
        <w:tab w:val="left" w:pos="6280"/>
        <w:tab w:val="left" w:pos="6987"/>
        <w:tab w:val="left" w:pos="7695"/>
        <w:tab w:val="left" w:pos="8402"/>
        <w:tab w:val="left" w:pos="9110"/>
        <w:tab w:val="left" w:pos="9817"/>
        <w:tab w:val="left" w:pos="10524"/>
        <w:tab w:val="left" w:pos="11232"/>
      </w:tabs>
      <w:spacing w:after="115"/>
      <w:ind w:left="2520"/>
    </w:pPr>
    <w:rPr>
      <w:sz w:val="40"/>
      <w:szCs w:val="40"/>
    </w:rPr>
  </w:style>
  <w:style w:type="paragraph" w:customStyle="1" w:styleId="Cm2LTGliederung5">
    <w:name w:val="Cím2~LT~Gliederung 5"/>
    <w:basedOn w:val="Cm2LTGliederung4"/>
    <w:pPr>
      <w:tabs>
        <w:tab w:val="clear" w:pos="-2210"/>
        <w:tab w:val="clear" w:pos="-1503"/>
        <w:tab w:val="clear" w:pos="-795"/>
        <w:tab w:val="clear" w:pos="-88"/>
        <w:tab w:val="clear" w:pos="620"/>
        <w:tab w:val="clear" w:pos="1327"/>
        <w:tab w:val="clear" w:pos="2035"/>
        <w:tab w:val="clear" w:pos="2742"/>
        <w:tab w:val="clear" w:pos="3450"/>
        <w:tab w:val="clear" w:pos="4157"/>
        <w:tab w:val="clear" w:pos="4865"/>
        <w:tab w:val="clear" w:pos="5572"/>
        <w:tab w:val="clear" w:pos="6280"/>
        <w:tab w:val="clear" w:pos="6987"/>
        <w:tab w:val="clear" w:pos="7695"/>
        <w:tab w:val="clear" w:pos="8402"/>
        <w:tab w:val="clear" w:pos="9110"/>
        <w:tab w:val="clear" w:pos="9817"/>
        <w:tab w:val="clear" w:pos="10524"/>
        <w:tab w:val="clear" w:pos="11232"/>
        <w:tab w:val="left" w:pos="-3240"/>
        <w:tab w:val="left" w:pos="-2943"/>
        <w:tab w:val="left" w:pos="-2235"/>
        <w:tab w:val="left" w:pos="-1528"/>
        <w:tab w:val="left" w:pos="-820"/>
        <w:tab w:val="left" w:pos="-113"/>
        <w:tab w:val="left" w:pos="595"/>
        <w:tab w:val="left" w:pos="1302"/>
        <w:tab w:val="left" w:pos="2010"/>
        <w:tab w:val="left" w:pos="2717"/>
        <w:tab w:val="left" w:pos="3425"/>
        <w:tab w:val="left" w:pos="4132"/>
        <w:tab w:val="left" w:pos="4840"/>
        <w:tab w:val="left" w:pos="5547"/>
        <w:tab w:val="left" w:pos="6255"/>
        <w:tab w:val="left" w:pos="6962"/>
        <w:tab w:val="left" w:pos="7670"/>
        <w:tab w:val="left" w:pos="8377"/>
        <w:tab w:val="left" w:pos="9084"/>
        <w:tab w:val="left" w:pos="9792"/>
        <w:tab w:val="left" w:pos="10500"/>
      </w:tabs>
      <w:spacing w:after="57"/>
      <w:ind w:left="3240"/>
    </w:pPr>
  </w:style>
  <w:style w:type="paragraph" w:customStyle="1" w:styleId="Cm2LTGliederung6">
    <w:name w:val="Cím2~LT~Gliederung 6"/>
    <w:basedOn w:val="Cm2LTGliederung5"/>
  </w:style>
  <w:style w:type="paragraph" w:customStyle="1" w:styleId="Cm2LTGliederung7">
    <w:name w:val="Cím2~LT~Gliederung 7"/>
    <w:basedOn w:val="Cm2LTGliederung6"/>
  </w:style>
  <w:style w:type="paragraph" w:customStyle="1" w:styleId="Cm2LTGliederung8">
    <w:name w:val="Cím2~LT~Gliederung 8"/>
    <w:basedOn w:val="Cm2LTGliederung7"/>
  </w:style>
  <w:style w:type="paragraph" w:customStyle="1" w:styleId="Cm2LTGliederung9">
    <w:name w:val="Cím2~LT~Gliederung 9"/>
    <w:basedOn w:val="Cm2LTGliederung8"/>
  </w:style>
  <w:style w:type="paragraph" w:customStyle="1" w:styleId="Cm2LTTitel">
    <w:name w:val="Cím2~LT~Titel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218" w:lineRule="auto"/>
      <w:jc w:val="center"/>
    </w:pPr>
    <w:rPr>
      <w:rFonts w:ascii="msmincho" w:eastAsia="msmincho" w:hAnsi="msmincho" w:cs="msmincho"/>
      <w:b/>
      <w:bCs/>
      <w:color w:val="E6E6E6"/>
      <w:kern w:val="1"/>
      <w:sz w:val="88"/>
      <w:szCs w:val="88"/>
      <w:lang w:eastAsia="hi-IN" w:bidi="hi-IN"/>
    </w:rPr>
  </w:style>
  <w:style w:type="paragraph" w:customStyle="1" w:styleId="Cm2LTUntertitel">
    <w:name w:val="Cím2~LT~Untertitel"/>
    <w:pPr>
      <w:widowControl w:val="0"/>
      <w:tabs>
        <w:tab w:val="left" w:pos="0"/>
        <w:tab w:val="left" w:pos="167"/>
        <w:tab w:val="left" w:pos="875"/>
        <w:tab w:val="left" w:pos="1582"/>
        <w:tab w:val="left" w:pos="2290"/>
        <w:tab w:val="left" w:pos="2997"/>
        <w:tab w:val="left" w:pos="3705"/>
        <w:tab w:val="left" w:pos="4412"/>
        <w:tab w:val="left" w:pos="5120"/>
        <w:tab w:val="left" w:pos="5827"/>
        <w:tab w:val="left" w:pos="6535"/>
        <w:tab w:val="left" w:pos="7242"/>
        <w:tab w:val="left" w:pos="7949"/>
        <w:tab w:val="left" w:pos="8657"/>
        <w:tab w:val="left" w:pos="9365"/>
        <w:tab w:val="left" w:pos="10072"/>
        <w:tab w:val="left" w:pos="10780"/>
        <w:tab w:val="left" w:pos="11487"/>
        <w:tab w:val="left" w:pos="12195"/>
        <w:tab w:val="left" w:pos="12902"/>
        <w:tab w:val="left" w:pos="13610"/>
      </w:tabs>
      <w:suppressAutoHyphens/>
      <w:autoSpaceDE w:val="0"/>
      <w:spacing w:line="218" w:lineRule="auto"/>
      <w:ind w:left="540" w:hanging="540"/>
      <w:jc w:val="center"/>
    </w:pPr>
    <w:rPr>
      <w:rFonts w:ascii="msmincho" w:eastAsia="msmincho" w:hAnsi="msmincho" w:cs="msmincho"/>
      <w:color w:val="000000"/>
      <w:kern w:val="1"/>
      <w:sz w:val="64"/>
      <w:szCs w:val="64"/>
      <w:lang w:eastAsia="hi-IN" w:bidi="hi-IN"/>
    </w:rPr>
  </w:style>
  <w:style w:type="paragraph" w:customStyle="1" w:styleId="Cm2LTNotizen">
    <w:name w:val="Cím2~LT~Notizen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/>
    </w:pPr>
    <w:rPr>
      <w:rFonts w:ascii="Lohit Hindi" w:eastAsia="Lohit Hindi" w:hAnsi="Lohit Hindi" w:cs="Lohit Hindi"/>
      <w:color w:val="000000"/>
      <w:kern w:val="1"/>
      <w:sz w:val="24"/>
      <w:szCs w:val="24"/>
      <w:lang w:eastAsia="hi-IN" w:bidi="hi-IN"/>
    </w:rPr>
  </w:style>
  <w:style w:type="paragraph" w:customStyle="1" w:styleId="Cm2LTHintergrundobjekte">
    <w:name w:val="Cím2~LT~Hintergrundobjekte"/>
    <w:pPr>
      <w:widowControl w:val="0"/>
      <w:suppressAutoHyphens/>
      <w:autoSpaceDE w:val="0"/>
    </w:pPr>
    <w:rPr>
      <w:rFonts w:ascii="Liberation Serif" w:eastAsia="WenQuanYi Micro Hei" w:hAnsi="Liberation Serif" w:cs="Lohit Hindi"/>
      <w:kern w:val="1"/>
      <w:sz w:val="24"/>
      <w:szCs w:val="24"/>
      <w:lang w:eastAsia="hi-IN" w:bidi="hi-IN"/>
    </w:rPr>
  </w:style>
  <w:style w:type="paragraph" w:customStyle="1" w:styleId="Cm2LTHintergrund">
    <w:name w:val="Cím2~LT~Hintergrund"/>
    <w:pPr>
      <w:widowControl w:val="0"/>
      <w:suppressAutoHyphens/>
      <w:autoSpaceDE w:val="0"/>
      <w:jc w:val="center"/>
    </w:pPr>
    <w:rPr>
      <w:rFonts w:ascii="Liberation Serif" w:eastAsia="WenQuanYi Micro Hei" w:hAnsi="Liberation Serif" w:cs="Lohit Hindi"/>
      <w:kern w:val="1"/>
      <w:sz w:val="24"/>
      <w:szCs w:val="24"/>
      <w:lang w:eastAsia="hi-IN" w:bidi="hi-IN"/>
    </w:rPr>
  </w:style>
  <w:style w:type="paragraph" w:customStyle="1" w:styleId="WW-Cm1">
    <w:name w:val="WW-Cím1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218" w:lineRule="auto"/>
      <w:jc w:val="center"/>
    </w:pPr>
    <w:rPr>
      <w:rFonts w:ascii="msmincho" w:eastAsia="msmincho" w:hAnsi="msmincho" w:cs="msmincho"/>
      <w:b/>
      <w:bCs/>
      <w:color w:val="E6E6E6"/>
      <w:kern w:val="1"/>
      <w:sz w:val="88"/>
      <w:szCs w:val="88"/>
      <w:lang w:eastAsia="hi-IN" w:bidi="hi-IN"/>
    </w:rPr>
  </w:style>
  <w:style w:type="paragraph" w:customStyle="1" w:styleId="WW-Cm12">
    <w:name w:val="WW-Cím12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218" w:lineRule="auto"/>
      <w:jc w:val="center"/>
    </w:pPr>
    <w:rPr>
      <w:rFonts w:ascii="msmincho" w:eastAsia="msmincho" w:hAnsi="msmincho" w:cs="msmincho"/>
      <w:b/>
      <w:bCs/>
      <w:color w:val="E6E6E6"/>
      <w:kern w:val="1"/>
      <w:sz w:val="88"/>
      <w:szCs w:val="88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651</Words>
  <Characters>4496</Characters>
  <Application>Microsoft Office Word</Application>
  <DocSecurity>0</DocSecurity>
  <Lines>37</Lines>
  <Paragraphs>10</Paragraphs>
  <ScaleCrop>false</ScaleCrop>
  <Company/>
  <LinksUpToDate>false</LinksUpToDate>
  <CharactersWithSpaces>5137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Hoffmann Kriszta</dc:creator>
  <cp:lastModifiedBy>Fehérgyűrű2</cp:lastModifiedBy>
  <cp:revision>2</cp:revision>
  <cp:lastPrinted>1601-01-01T00:00:00Z</cp:lastPrinted>
  <dcterms:created xsi:type="dcterms:W3CDTF">2012-10-09T10:27:00Z</dcterms:created>
  <dcterms:modified xsi:type="dcterms:W3CDTF">2012-10-09T10:27:00Z</dcterms:modified>
</cp:coreProperties>
</file>